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1" w:type="dxa"/>
        <w:jc w:val="center"/>
        <w:tblLook w:val="04A0" w:firstRow="1" w:lastRow="0" w:firstColumn="1" w:lastColumn="0" w:noHBand="0" w:noVBand="1"/>
      </w:tblPr>
      <w:tblGrid>
        <w:gridCol w:w="545"/>
        <w:gridCol w:w="1314"/>
        <w:gridCol w:w="3233"/>
        <w:gridCol w:w="421"/>
        <w:gridCol w:w="1098"/>
        <w:gridCol w:w="2528"/>
        <w:gridCol w:w="420"/>
        <w:gridCol w:w="342"/>
      </w:tblGrid>
      <w:tr w:rsidR="00823D98" w:rsidRPr="002F2705" w14:paraId="302E424B" w14:textId="77777777" w:rsidTr="009D3493">
        <w:trPr>
          <w:trHeight w:val="170"/>
          <w:jc w:val="center"/>
        </w:trPr>
        <w:tc>
          <w:tcPr>
            <w:tcW w:w="9901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540AC7" w14:textId="77777777" w:rsidR="000E607B" w:rsidRPr="002F2705" w:rsidRDefault="0042652E" w:rsidP="00BB0F6C">
            <w:pPr>
              <w:widowControl w:val="0"/>
              <w:adjustRightInd w:val="0"/>
              <w:jc w:val="right"/>
              <w:textAlignment w:val="baseline"/>
              <w:rPr>
                <w:rFonts w:ascii="Arial Narrow" w:hAnsi="Arial Narrow" w:cs="Arial"/>
                <w:b/>
                <w:i/>
                <w:szCs w:val="24"/>
              </w:rPr>
            </w:pPr>
            <w:r w:rsidRPr="00BB0F6C">
              <w:rPr>
                <w:rFonts w:ascii="Arial Narrow" w:hAnsi="Arial Narrow" w:cs="Arial"/>
                <w:b/>
                <w:i/>
                <w:sz w:val="16"/>
                <w:szCs w:val="17"/>
              </w:rPr>
              <w:t xml:space="preserve">Załącznik </w:t>
            </w:r>
            <w:r w:rsidR="00147D07" w:rsidRPr="00BB0F6C">
              <w:rPr>
                <w:rFonts w:ascii="Arial Narrow" w:hAnsi="Arial Narrow" w:cs="Arial"/>
                <w:b/>
                <w:i/>
                <w:sz w:val="16"/>
                <w:szCs w:val="17"/>
              </w:rPr>
              <w:t>– WZÓR OŚWIADCZENIA</w:t>
            </w:r>
            <w:r w:rsidRPr="002F2705">
              <w:rPr>
                <w:rFonts w:ascii="Arial Narrow" w:hAnsi="Arial Narrow" w:cs="Arial"/>
                <w:b/>
                <w:i/>
                <w:szCs w:val="24"/>
              </w:rPr>
              <w:t xml:space="preserve"> </w:t>
            </w:r>
          </w:p>
        </w:tc>
      </w:tr>
      <w:tr w:rsidR="000E607B" w:rsidRPr="002F2705" w14:paraId="058FBA07" w14:textId="77777777" w:rsidTr="00581BCE">
        <w:trPr>
          <w:trHeight w:val="737"/>
          <w:jc w:val="center"/>
        </w:trPr>
        <w:tc>
          <w:tcPr>
            <w:tcW w:w="99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9B21474" w14:textId="29282D48" w:rsidR="00E838C1" w:rsidRPr="002F2705" w:rsidRDefault="008A77E4" w:rsidP="0087709D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>
              <w:rPr>
                <w:rFonts w:ascii="Arial Narrow" w:hAnsi="Arial Narrow" w:cs="Arial"/>
                <w:b/>
                <w:noProof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6260A211" wp14:editId="78D1F16F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52705</wp:posOffset>
                  </wp:positionV>
                  <wp:extent cx="414655" cy="422275"/>
                  <wp:effectExtent l="0" t="0" r="0" b="0"/>
                  <wp:wrapNone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607B" w:rsidRPr="002F2705">
              <w:rPr>
                <w:rFonts w:ascii="Arial Narrow" w:hAnsi="Arial Narrow" w:cs="Arial"/>
                <w:b/>
                <w:szCs w:val="24"/>
              </w:rPr>
              <w:t xml:space="preserve">OŚWIADCZENIE </w:t>
            </w:r>
          </w:p>
          <w:p w14:paraId="3FC7A4D8" w14:textId="77777777" w:rsidR="00E838C1" w:rsidRPr="00BB0F6C" w:rsidRDefault="00E838C1" w:rsidP="00E838C1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BB0F6C">
              <w:rPr>
                <w:rFonts w:ascii="Arial Narrow" w:hAnsi="Arial Narrow" w:cs="Arial"/>
                <w:b/>
                <w:szCs w:val="24"/>
              </w:rPr>
              <w:t>o niepodleganiu wykluczeniu oraz spełnianiu warunków udziału w postępowaniu</w:t>
            </w:r>
          </w:p>
          <w:p w14:paraId="690BD24D" w14:textId="77777777" w:rsidR="004A700A" w:rsidRPr="002F2705" w:rsidRDefault="004A700A" w:rsidP="007825CB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BB0F6C">
              <w:rPr>
                <w:rFonts w:ascii="Arial Narrow" w:hAnsi="Arial Narrow" w:cs="Arial"/>
                <w:b/>
                <w:szCs w:val="24"/>
              </w:rPr>
              <w:t>WYKONAWCY</w:t>
            </w:r>
            <w:r w:rsidR="0087709D" w:rsidRPr="00BB0F6C">
              <w:rPr>
                <w:rFonts w:ascii="Arial Narrow" w:hAnsi="Arial Narrow" w:cs="Arial"/>
                <w:b/>
                <w:sz w:val="22"/>
                <w:szCs w:val="24"/>
              </w:rPr>
              <w:t xml:space="preserve"> </w:t>
            </w:r>
            <w:r w:rsidR="007825CB" w:rsidRPr="00BB0F6C">
              <w:rPr>
                <w:rFonts w:ascii="Arial Narrow" w:hAnsi="Arial Narrow" w:cs="Arial"/>
                <w:b/>
                <w:i/>
                <w:szCs w:val="24"/>
              </w:rPr>
              <w:t>samodzielnie / w</w:t>
            </w:r>
            <w:r w:rsidR="00823D98" w:rsidRPr="00BB0F6C">
              <w:rPr>
                <w:rFonts w:ascii="Arial Narrow" w:hAnsi="Arial Narrow" w:cs="Arial"/>
                <w:b/>
                <w:i/>
                <w:szCs w:val="24"/>
              </w:rPr>
              <w:t>spólnie</w:t>
            </w:r>
            <w:r w:rsidR="00823D98" w:rsidRPr="00D82F85">
              <w:rPr>
                <w:rFonts w:ascii="Arial Narrow" w:hAnsi="Arial Narrow" w:cs="Arial"/>
                <w:i/>
                <w:color w:val="00B0F0"/>
                <w:szCs w:val="24"/>
                <w:vertAlign w:val="superscript"/>
              </w:rPr>
              <w:t>1)</w:t>
            </w:r>
            <w:r w:rsidR="00823D98" w:rsidRPr="002F2705">
              <w:rPr>
                <w:rFonts w:ascii="Arial Narrow" w:hAnsi="Arial Narrow" w:cs="Arial"/>
                <w:b/>
                <w:szCs w:val="24"/>
              </w:rPr>
              <w:t xml:space="preserve"> </w:t>
            </w:r>
            <w:r w:rsidRPr="00BB0F6C">
              <w:rPr>
                <w:rFonts w:ascii="Arial Narrow" w:hAnsi="Arial Narrow" w:cs="Arial"/>
                <w:b/>
                <w:szCs w:val="24"/>
              </w:rPr>
              <w:t>ubiegającego się o udzielenie zamówienia</w:t>
            </w:r>
            <w:r w:rsidR="00823D98" w:rsidRPr="00BB0F6C">
              <w:rPr>
                <w:rFonts w:ascii="Arial Narrow" w:hAnsi="Arial Narrow" w:cs="Arial"/>
                <w:b/>
                <w:sz w:val="22"/>
                <w:szCs w:val="24"/>
              </w:rPr>
              <w:t xml:space="preserve"> </w:t>
            </w:r>
          </w:p>
        </w:tc>
      </w:tr>
      <w:tr w:rsidR="000E607B" w:rsidRPr="002F2705" w14:paraId="4DCD31B7" w14:textId="77777777" w:rsidTr="009D3493">
        <w:trPr>
          <w:trHeight w:val="57"/>
          <w:jc w:val="center"/>
        </w:trPr>
        <w:tc>
          <w:tcPr>
            <w:tcW w:w="509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5E06127" w14:textId="77777777" w:rsidR="000E607B" w:rsidRPr="002F2705" w:rsidRDefault="000E607B" w:rsidP="00101AEC">
            <w:pPr>
              <w:spacing w:line="160" w:lineRule="exact"/>
              <w:rPr>
                <w:rFonts w:ascii="Arial Narrow" w:hAnsi="Arial Narrow" w:cs="Arial"/>
                <w:b/>
                <w:sz w:val="4"/>
                <w:szCs w:val="18"/>
              </w:rPr>
            </w:pPr>
          </w:p>
        </w:tc>
        <w:tc>
          <w:tcPr>
            <w:tcW w:w="480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3BFC015D" w14:textId="77777777" w:rsidR="000E607B" w:rsidRPr="002F2705" w:rsidRDefault="000E607B" w:rsidP="00101AEC">
            <w:pPr>
              <w:spacing w:line="160" w:lineRule="exact"/>
              <w:jc w:val="right"/>
              <w:rPr>
                <w:rFonts w:ascii="Arial Narrow" w:hAnsi="Arial Narrow" w:cs="Arial"/>
                <w:b/>
                <w:i/>
                <w:color w:val="FF0000"/>
                <w:sz w:val="4"/>
                <w:szCs w:val="24"/>
              </w:rPr>
            </w:pPr>
          </w:p>
        </w:tc>
      </w:tr>
      <w:tr w:rsidR="000E607B" w:rsidRPr="002F2705" w14:paraId="13813852" w14:textId="77777777" w:rsidTr="00581BCE">
        <w:trPr>
          <w:trHeight w:val="227"/>
          <w:jc w:val="center"/>
        </w:trPr>
        <w:tc>
          <w:tcPr>
            <w:tcW w:w="990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53F906A8" w14:textId="77777777" w:rsidR="000E607B" w:rsidRPr="002F2705" w:rsidRDefault="000E607B" w:rsidP="00C56609">
            <w:pPr>
              <w:spacing w:line="260" w:lineRule="exact"/>
              <w:rPr>
                <w:rFonts w:ascii="Arial Narrow" w:hAnsi="Arial Narrow" w:cs="Arial"/>
                <w:b/>
                <w:sz w:val="21"/>
                <w:szCs w:val="21"/>
              </w:rPr>
            </w:pPr>
            <w:r w:rsidRPr="00BB0F6C">
              <w:rPr>
                <w:rFonts w:ascii="Arial Narrow" w:hAnsi="Arial Narrow" w:cs="Arial"/>
                <w:b/>
                <w:szCs w:val="18"/>
              </w:rPr>
              <w:t xml:space="preserve">Dane </w:t>
            </w:r>
            <w:r w:rsidRPr="002F2705">
              <w:rPr>
                <w:rFonts w:ascii="Arial Narrow" w:hAnsi="Arial Narrow" w:cs="Arial"/>
                <w:b/>
                <w:szCs w:val="18"/>
              </w:rPr>
              <w:t>Wykonawcy</w:t>
            </w:r>
            <w:r w:rsidR="00D82F85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="00C56609" w:rsidRPr="00D82F85">
              <w:rPr>
                <w:rFonts w:ascii="Arial Narrow" w:hAnsi="Arial Narrow" w:cs="Arial"/>
                <w:color w:val="00B0F0"/>
                <w:szCs w:val="18"/>
                <w:vertAlign w:val="superscript"/>
              </w:rPr>
              <w:t>2</w:t>
            </w:r>
            <w:r w:rsidR="00823D98" w:rsidRPr="00D82F85">
              <w:rPr>
                <w:rFonts w:ascii="Arial Narrow" w:hAnsi="Arial Narrow" w:cs="Arial"/>
                <w:color w:val="00B0F0"/>
                <w:sz w:val="18"/>
                <w:szCs w:val="18"/>
                <w:vertAlign w:val="superscript"/>
              </w:rPr>
              <w:t>)</w:t>
            </w:r>
            <w:r w:rsidRPr="00BB0F6C">
              <w:rPr>
                <w:rFonts w:ascii="Arial Narrow" w:hAnsi="Arial Narrow" w:cs="Arial"/>
                <w:szCs w:val="18"/>
              </w:rPr>
              <w:t>:</w:t>
            </w:r>
          </w:p>
        </w:tc>
      </w:tr>
      <w:tr w:rsidR="000E607B" w:rsidRPr="002F2705" w14:paraId="4884E548" w14:textId="77777777" w:rsidTr="00581BCE">
        <w:trPr>
          <w:trHeight w:val="227"/>
          <w:jc w:val="center"/>
        </w:trPr>
        <w:tc>
          <w:tcPr>
            <w:tcW w:w="5513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5F5A5ABC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2F2705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388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2857B9F0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2F2705">
              <w:rPr>
                <w:rFonts w:ascii="Arial Narrow" w:hAnsi="Arial Narrow" w:cs="Arial"/>
                <w:sz w:val="18"/>
                <w:szCs w:val="18"/>
              </w:rPr>
              <w:t>Krajowy nr identyfikacyjny:</w:t>
            </w:r>
          </w:p>
        </w:tc>
      </w:tr>
      <w:tr w:rsidR="000E607B" w:rsidRPr="002F2705" w14:paraId="762B6729" w14:textId="77777777" w:rsidTr="00581BCE">
        <w:trPr>
          <w:trHeight w:val="227"/>
          <w:jc w:val="center"/>
        </w:trPr>
        <w:tc>
          <w:tcPr>
            <w:tcW w:w="5513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CE4BB" w14:textId="77777777" w:rsidR="000E607B" w:rsidRPr="002F2705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sz w:val="22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5FBFB126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290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BE920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2F2705" w14:paraId="0FED7B04" w14:textId="77777777" w:rsidTr="00581BCE">
        <w:trPr>
          <w:trHeight w:val="227"/>
          <w:jc w:val="center"/>
        </w:trPr>
        <w:tc>
          <w:tcPr>
            <w:tcW w:w="551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1775E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0ED4B81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29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8587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2F2705" w14:paraId="4F8FA844" w14:textId="77777777" w:rsidTr="00581BCE">
        <w:trPr>
          <w:trHeight w:val="227"/>
          <w:jc w:val="center"/>
        </w:trPr>
        <w:tc>
          <w:tcPr>
            <w:tcW w:w="185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2494FC4E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28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2A00A7D" w14:textId="77777777" w:rsidR="000E607B" w:rsidRPr="002F2705" w:rsidRDefault="000E607B" w:rsidP="0087709D">
            <w:pPr>
              <w:spacing w:line="260" w:lineRule="exact"/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762" w:type="dxa"/>
            <w:gridSpan w:val="2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2232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0E607B" w:rsidRPr="002F2705" w14:paraId="78BEC85F" w14:textId="77777777" w:rsidTr="00581BCE">
        <w:trPr>
          <w:trHeight w:val="227"/>
          <w:jc w:val="center"/>
        </w:trPr>
        <w:tc>
          <w:tcPr>
            <w:tcW w:w="1859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553709D9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65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BF2C" w14:textId="77777777" w:rsidR="000E607B" w:rsidRPr="002F2705" w:rsidRDefault="000E607B" w:rsidP="0087709D">
            <w:pPr>
              <w:spacing w:line="260" w:lineRule="exact"/>
              <w:ind w:left="-165" w:right="-145"/>
              <w:rPr>
                <w:rFonts w:ascii="Arial Narrow" w:hAnsi="Arial Narrow" w:cs="Arial"/>
                <w:bCs/>
                <w:sz w:val="22"/>
                <w:szCs w:val="21"/>
              </w:rPr>
            </w:pPr>
          </w:p>
        </w:tc>
        <w:tc>
          <w:tcPr>
            <w:tcW w:w="1098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7B8FBFB1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2F2705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49367F" w:rsidRPr="002F2705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2F2705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29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9D8CB" w14:textId="77777777" w:rsidR="000E607B" w:rsidRPr="002F2705" w:rsidRDefault="000E607B" w:rsidP="0087709D">
            <w:pPr>
              <w:spacing w:line="260" w:lineRule="exact"/>
              <w:rPr>
                <w:rFonts w:ascii="Arial Narrow" w:hAnsi="Arial Narrow" w:cs="Arial"/>
                <w:sz w:val="22"/>
                <w:szCs w:val="18"/>
              </w:rPr>
            </w:pPr>
          </w:p>
        </w:tc>
      </w:tr>
      <w:tr w:rsidR="000E607B" w:rsidRPr="002F2705" w14:paraId="5E14B60D" w14:textId="77777777" w:rsidTr="009D3493">
        <w:trPr>
          <w:trHeight w:val="57"/>
          <w:jc w:val="center"/>
        </w:trPr>
        <w:tc>
          <w:tcPr>
            <w:tcW w:w="9901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19E28A" w14:textId="77777777" w:rsidR="000E607B" w:rsidRPr="002F2705" w:rsidRDefault="000E607B" w:rsidP="00101AEC">
            <w:pPr>
              <w:spacing w:line="140" w:lineRule="exact"/>
              <w:jc w:val="both"/>
              <w:rPr>
                <w:rFonts w:ascii="Arial Narrow" w:hAnsi="Arial Narrow" w:cs="Arial"/>
                <w:sz w:val="8"/>
                <w:szCs w:val="21"/>
              </w:rPr>
            </w:pPr>
          </w:p>
        </w:tc>
      </w:tr>
      <w:tr w:rsidR="000E607B" w:rsidRPr="002F2705" w14:paraId="171A6914" w14:textId="77777777" w:rsidTr="00581BCE">
        <w:trPr>
          <w:trHeight w:val="567"/>
          <w:jc w:val="center"/>
        </w:trPr>
        <w:tc>
          <w:tcPr>
            <w:tcW w:w="9901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8FC78" w14:textId="77777777" w:rsidR="000E607B" w:rsidRPr="002F2705" w:rsidRDefault="000E607B" w:rsidP="005302A5">
            <w:pPr>
              <w:spacing w:line="260" w:lineRule="exact"/>
              <w:jc w:val="both"/>
              <w:rPr>
                <w:rFonts w:ascii="Arial Narrow" w:hAnsi="Arial Narrow" w:cs="Arial"/>
                <w:szCs w:val="21"/>
              </w:rPr>
            </w:pPr>
            <w:r w:rsidRPr="002F2705">
              <w:rPr>
                <w:rFonts w:ascii="Arial Narrow" w:hAnsi="Arial Narrow" w:cs="Arial"/>
                <w:sz w:val="22"/>
                <w:szCs w:val="21"/>
              </w:rPr>
              <w:t xml:space="preserve">Składając </w:t>
            </w:r>
            <w:r w:rsidR="00147D07" w:rsidRPr="002F2705">
              <w:rPr>
                <w:rFonts w:ascii="Arial Narrow" w:hAnsi="Arial Narrow" w:cs="Arial"/>
                <w:sz w:val="22"/>
                <w:szCs w:val="21"/>
              </w:rPr>
              <w:t xml:space="preserve">wniosek </w:t>
            </w:r>
            <w:r w:rsidR="005302A5" w:rsidRPr="002F2705">
              <w:rPr>
                <w:rFonts w:ascii="Arial Narrow" w:hAnsi="Arial Narrow" w:cs="Arial"/>
                <w:sz w:val="22"/>
                <w:szCs w:val="21"/>
              </w:rPr>
              <w:t xml:space="preserve">o dopuszczenie do udziału </w:t>
            </w:r>
            <w:r w:rsidRPr="002F2705">
              <w:rPr>
                <w:rFonts w:ascii="Arial Narrow" w:hAnsi="Arial Narrow" w:cs="Arial"/>
                <w:sz w:val="22"/>
                <w:szCs w:val="21"/>
              </w:rPr>
              <w:t xml:space="preserve">w </w:t>
            </w:r>
            <w:r w:rsidR="0065636C" w:rsidRPr="002F2705">
              <w:rPr>
                <w:rFonts w:ascii="Arial Narrow" w:hAnsi="Arial Narrow" w:cs="Arial"/>
                <w:sz w:val="22"/>
                <w:szCs w:val="21"/>
              </w:rPr>
              <w:t xml:space="preserve">postępowaniu o </w:t>
            </w:r>
            <w:r w:rsidR="0065636C" w:rsidRPr="00BB0F6C">
              <w:rPr>
                <w:rFonts w:ascii="Arial Narrow" w:hAnsi="Arial Narrow" w:cs="Arial"/>
                <w:sz w:val="22"/>
                <w:szCs w:val="21"/>
              </w:rPr>
              <w:t>udzielenie zamówienia publicznego</w:t>
            </w:r>
            <w:r w:rsidR="00E838C1" w:rsidRPr="00BB0F6C">
              <w:rPr>
                <w:rFonts w:ascii="Arial Narrow" w:hAnsi="Arial Narrow" w:cs="Arial"/>
                <w:sz w:val="22"/>
                <w:szCs w:val="21"/>
              </w:rPr>
              <w:t>,</w:t>
            </w:r>
            <w:r w:rsidR="0065636C" w:rsidRPr="00BB0F6C">
              <w:rPr>
                <w:rFonts w:ascii="Arial Narrow" w:hAnsi="Arial Narrow" w:cs="Arial"/>
                <w:sz w:val="22"/>
                <w:szCs w:val="21"/>
              </w:rPr>
              <w:t xml:space="preserve"> w trybie przetargu ograniczonego w dziedzinach obronności i bezpieczeństwa - art. 411 ustawy Pzp, prowadzonym przez</w:t>
            </w:r>
            <w:r w:rsidRPr="002F2705">
              <w:rPr>
                <w:rFonts w:ascii="Arial Narrow" w:hAnsi="Arial Narrow" w:cs="Arial"/>
                <w:sz w:val="22"/>
                <w:szCs w:val="21"/>
              </w:rPr>
              <w:t xml:space="preserve">: </w:t>
            </w:r>
          </w:p>
        </w:tc>
      </w:tr>
      <w:tr w:rsidR="000E607B" w:rsidRPr="002F2705" w14:paraId="38B4CF87" w14:textId="77777777" w:rsidTr="009D3493">
        <w:trPr>
          <w:trHeight w:val="454"/>
          <w:jc w:val="center"/>
        </w:trPr>
        <w:tc>
          <w:tcPr>
            <w:tcW w:w="9901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DE3CD" w14:textId="77777777" w:rsidR="000E607B" w:rsidRPr="002F2705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2F2705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14:paraId="405930E0" w14:textId="77777777" w:rsidR="000E607B" w:rsidRPr="002F2705" w:rsidRDefault="000E607B" w:rsidP="00C350B2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2F2705">
              <w:rPr>
                <w:rFonts w:ascii="Arial Narrow" w:hAnsi="Arial Narrow" w:cs="Arial"/>
                <w:szCs w:val="21"/>
              </w:rPr>
              <w:t>ul</w:t>
            </w:r>
            <w:r w:rsidRPr="00BB0F6C">
              <w:rPr>
                <w:rFonts w:ascii="Arial Narrow" w:hAnsi="Arial Narrow" w:cs="Arial"/>
                <w:szCs w:val="21"/>
              </w:rPr>
              <w:t xml:space="preserve">. </w:t>
            </w:r>
            <w:r w:rsidRPr="002F2705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BB0F6C">
              <w:rPr>
                <w:rFonts w:ascii="Arial Narrow" w:hAnsi="Arial Narrow" w:cs="Arial"/>
                <w:szCs w:val="21"/>
              </w:rPr>
              <w:t>35, 01-163 WARSZAWA</w:t>
            </w:r>
          </w:p>
        </w:tc>
      </w:tr>
      <w:tr w:rsidR="00072C8A" w:rsidRPr="002F2705" w14:paraId="7CCC9C0A" w14:textId="77777777" w:rsidTr="009D3493">
        <w:trPr>
          <w:trHeight w:val="454"/>
          <w:jc w:val="center"/>
        </w:trPr>
        <w:tc>
          <w:tcPr>
            <w:tcW w:w="18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0B8A32D5" w14:textId="77777777" w:rsidR="00072C8A" w:rsidRPr="002F2705" w:rsidRDefault="00072C8A" w:rsidP="00072C8A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2F2705">
              <w:rPr>
                <w:rFonts w:ascii="Arial Narrow" w:hAnsi="Arial Narrow" w:cs="Arial"/>
                <w:sz w:val="17"/>
                <w:szCs w:val="17"/>
              </w:rPr>
              <w:t xml:space="preserve">nazwa postępowania </w:t>
            </w:r>
          </w:p>
        </w:tc>
        <w:tc>
          <w:tcPr>
            <w:tcW w:w="80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CBF1D" w14:textId="77777777" w:rsidR="00AA0FCA" w:rsidRPr="002F2705" w:rsidRDefault="000535F1" w:rsidP="00876C86">
            <w:pPr>
              <w:spacing w:line="260" w:lineRule="exact"/>
              <w:jc w:val="both"/>
              <w:rPr>
                <w:rFonts w:ascii="Arial Narrow" w:hAnsi="Arial Narrow" w:cs="Arial"/>
                <w:b/>
                <w:bCs/>
                <w:color w:val="9900CC"/>
                <w:szCs w:val="21"/>
              </w:rPr>
            </w:pPr>
            <w:r w:rsidRPr="000535F1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>SUKCESYWNE ŚWIADCZENIE USŁUG W ZAKRESIE PRZEGLĄDÓW OKRESOWYCH</w:t>
            </w:r>
            <w:r w:rsidR="00876C86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 xml:space="preserve"> I </w:t>
            </w:r>
            <w:r w:rsidRPr="000535F1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>NAPRAW POJAZDÓW SŁUŻBOWYCH WYDZIAŁU OCHRONY OSŻW WARSZAWA:</w:t>
            </w:r>
          </w:p>
        </w:tc>
      </w:tr>
      <w:tr w:rsidR="001D0D7F" w:rsidRPr="002F2705" w14:paraId="5E89E864" w14:textId="77777777" w:rsidTr="009D3493">
        <w:trPr>
          <w:trHeight w:val="227"/>
          <w:jc w:val="center"/>
        </w:trPr>
        <w:tc>
          <w:tcPr>
            <w:tcW w:w="18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508B2A09" w14:textId="77777777" w:rsidR="001D0D7F" w:rsidRPr="007F76A5" w:rsidRDefault="001D0D7F" w:rsidP="001D0D7F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>Zadanie nr 1</w:t>
            </w:r>
          </w:p>
        </w:tc>
        <w:tc>
          <w:tcPr>
            <w:tcW w:w="80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88599" w14:textId="77777777" w:rsidR="001D0D7F" w:rsidRPr="000900A8" w:rsidRDefault="004F51D7" w:rsidP="001D0D7F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="000535F1" w:rsidRPr="00CB3D8D">
              <w:rPr>
                <w:rFonts w:ascii="Arial Narrow" w:hAnsi="Arial Narrow" w:cs="Arial"/>
                <w:bCs/>
              </w:rPr>
              <w:t>Przeglądy okresowe i naprawa pojazdów Grupy Volkswagen (</w:t>
            </w:r>
            <w:r w:rsidR="00581BCE">
              <w:rPr>
                <w:rFonts w:ascii="Arial Narrow" w:hAnsi="Arial Narrow" w:cs="Arial"/>
                <w:bCs/>
              </w:rPr>
              <w:t>A</w:t>
            </w:r>
            <w:r w:rsidR="00581BCE">
              <w:rPr>
                <w:bCs/>
              </w:rPr>
              <w:t xml:space="preserve">udi, </w:t>
            </w:r>
            <w:r w:rsidR="000535F1" w:rsidRPr="00CB3D8D">
              <w:rPr>
                <w:rFonts w:ascii="Arial Narrow" w:hAnsi="Arial Narrow" w:cs="Arial"/>
                <w:bCs/>
              </w:rPr>
              <w:t>Volkswagen, Skoda)</w:t>
            </w:r>
          </w:p>
        </w:tc>
      </w:tr>
      <w:tr w:rsidR="001D0D7F" w:rsidRPr="002F2705" w14:paraId="00E343BE" w14:textId="77777777" w:rsidTr="009D3493">
        <w:trPr>
          <w:trHeight w:val="227"/>
          <w:jc w:val="center"/>
        </w:trPr>
        <w:tc>
          <w:tcPr>
            <w:tcW w:w="18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6BA52BCD" w14:textId="77777777" w:rsidR="001D0D7F" w:rsidRPr="007F76A5" w:rsidRDefault="001D0D7F" w:rsidP="001D0D7F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Zadanie nr 2</w:t>
            </w:r>
          </w:p>
        </w:tc>
        <w:tc>
          <w:tcPr>
            <w:tcW w:w="80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51C2" w14:textId="77777777" w:rsidR="001D0D7F" w:rsidRPr="000900A8" w:rsidRDefault="004F51D7" w:rsidP="001D0D7F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="00581BCE" w:rsidRPr="00CB3D8D">
              <w:rPr>
                <w:rFonts w:ascii="Arial Narrow" w:hAnsi="Arial Narrow" w:cs="Arial"/>
                <w:bCs/>
              </w:rPr>
              <w:t>Przeglądy okresowe i naprawa pojazdów marki BMW</w:t>
            </w:r>
          </w:p>
        </w:tc>
      </w:tr>
      <w:tr w:rsidR="001D0D7F" w:rsidRPr="002F2705" w14:paraId="2C4E134A" w14:textId="77777777" w:rsidTr="009D3493">
        <w:trPr>
          <w:trHeight w:val="227"/>
          <w:jc w:val="center"/>
        </w:trPr>
        <w:tc>
          <w:tcPr>
            <w:tcW w:w="18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29AA6F58" w14:textId="77777777" w:rsidR="001D0D7F" w:rsidRDefault="001D0D7F" w:rsidP="001D0D7F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 xml:space="preserve">Zadanie nr </w:t>
            </w:r>
            <w:r>
              <w:rPr>
                <w:rFonts w:ascii="Arial Narrow" w:hAnsi="Arial Narrow" w:cs="Arial"/>
                <w:sz w:val="17"/>
                <w:szCs w:val="17"/>
              </w:rPr>
              <w:t>3</w:t>
            </w:r>
          </w:p>
        </w:tc>
        <w:tc>
          <w:tcPr>
            <w:tcW w:w="80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E59F7" w14:textId="77777777" w:rsidR="001D0D7F" w:rsidRPr="000900A8" w:rsidRDefault="004F51D7" w:rsidP="001D0D7F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="00581BCE" w:rsidRPr="00CB3D8D">
              <w:rPr>
                <w:rFonts w:ascii="Arial Narrow" w:hAnsi="Arial Narrow" w:cs="Arial"/>
                <w:bCs/>
              </w:rPr>
              <w:t>Przeglądy okresowe i naprawa pojazdów marki MERCEDES</w:t>
            </w:r>
          </w:p>
        </w:tc>
      </w:tr>
      <w:tr w:rsidR="001D0D7F" w:rsidRPr="002F2705" w14:paraId="30977BC3" w14:textId="77777777" w:rsidTr="009D3493">
        <w:trPr>
          <w:trHeight w:val="227"/>
          <w:jc w:val="center"/>
        </w:trPr>
        <w:tc>
          <w:tcPr>
            <w:tcW w:w="18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4A46C2B4" w14:textId="77777777" w:rsidR="001D0D7F" w:rsidRDefault="001D0D7F" w:rsidP="001D0D7F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 xml:space="preserve">Zadanie nr </w:t>
            </w:r>
            <w:r>
              <w:rPr>
                <w:rFonts w:ascii="Arial Narrow" w:hAnsi="Arial Narrow" w:cs="Arial"/>
                <w:sz w:val="17"/>
                <w:szCs w:val="17"/>
              </w:rPr>
              <w:t>4</w:t>
            </w:r>
          </w:p>
        </w:tc>
        <w:tc>
          <w:tcPr>
            <w:tcW w:w="80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85A28" w14:textId="77777777" w:rsidR="001D0D7F" w:rsidRPr="000900A8" w:rsidRDefault="004F51D7" w:rsidP="001D0D7F">
            <w:pPr>
              <w:spacing w:line="260" w:lineRule="exact"/>
              <w:rPr>
                <w:rFonts w:ascii="Arial Narrow" w:hAnsi="Arial Narrow" w:cs="Arial"/>
                <w:b/>
                <w:bCs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="00581BCE" w:rsidRPr="00CB3D8D">
              <w:rPr>
                <w:rFonts w:ascii="Arial Narrow" w:hAnsi="Arial Narrow" w:cs="Arial"/>
                <w:bCs/>
              </w:rPr>
              <w:t>Przeglądy okresowe i naprawa pojazdów ciężarowych marki DAF, MAN, SCANIA</w:t>
            </w:r>
          </w:p>
        </w:tc>
      </w:tr>
      <w:tr w:rsidR="000E607B" w:rsidRPr="002F2705" w14:paraId="2A690FEB" w14:textId="77777777" w:rsidTr="009D3493">
        <w:trPr>
          <w:trHeight w:val="227"/>
          <w:jc w:val="center"/>
        </w:trPr>
        <w:tc>
          <w:tcPr>
            <w:tcW w:w="1859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3E73A967" w14:textId="77777777" w:rsidR="000E607B" w:rsidRPr="002F2705" w:rsidRDefault="000E607B" w:rsidP="0087709D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2F2705">
              <w:rPr>
                <w:rFonts w:ascii="Arial Narrow" w:hAnsi="Arial Narrow" w:cs="Arial"/>
                <w:sz w:val="17"/>
                <w:szCs w:val="17"/>
              </w:rPr>
              <w:t>oznaczenie sprawy</w:t>
            </w:r>
          </w:p>
        </w:tc>
        <w:tc>
          <w:tcPr>
            <w:tcW w:w="804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ABC8" w14:textId="77777777" w:rsidR="000E607B" w:rsidRPr="002F2705" w:rsidRDefault="00281E22" w:rsidP="000535F1">
            <w:pPr>
              <w:spacing w:line="260" w:lineRule="exact"/>
              <w:rPr>
                <w:rFonts w:ascii="Arial Narrow" w:hAnsi="Arial Narrow" w:cs="Arial"/>
                <w:color w:val="0000CC"/>
                <w:szCs w:val="19"/>
              </w:rPr>
            </w:pPr>
            <w:r w:rsidRPr="00BB0F6C">
              <w:rPr>
                <w:rFonts w:ascii="Arial Narrow" w:hAnsi="Arial Narrow" w:cs="Arial"/>
                <w:b/>
                <w:color w:val="9900CC"/>
                <w:szCs w:val="19"/>
              </w:rPr>
              <w:t>RZ</w:t>
            </w:r>
            <w:r w:rsidR="0065636C" w:rsidRPr="00BB0F6C">
              <w:rPr>
                <w:rFonts w:ascii="Arial Narrow" w:hAnsi="Arial Narrow" w:cs="Arial"/>
                <w:b/>
                <w:color w:val="9900CC"/>
                <w:szCs w:val="19"/>
              </w:rPr>
              <w:t>P</w:t>
            </w:r>
            <w:r w:rsidRPr="00BB0F6C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="00581BCE">
              <w:rPr>
                <w:rFonts w:ascii="Arial Narrow" w:hAnsi="Arial Narrow" w:cs="Arial"/>
                <w:b/>
                <w:color w:val="9900CC"/>
                <w:szCs w:val="19"/>
              </w:rPr>
              <w:t>44</w:t>
            </w:r>
            <w:r w:rsidRPr="00BB0F6C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="0065636C" w:rsidRPr="00BB0F6C">
              <w:rPr>
                <w:rFonts w:ascii="Arial Narrow" w:hAnsi="Arial Narrow" w:cs="Arial"/>
                <w:b/>
                <w:color w:val="9900CC"/>
                <w:szCs w:val="19"/>
              </w:rPr>
              <w:t>OZŻW</w:t>
            </w:r>
            <w:r w:rsidR="004B7FA1" w:rsidRPr="00BB0F6C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Pr="00BB0F6C">
              <w:rPr>
                <w:rFonts w:ascii="Arial Narrow" w:hAnsi="Arial Narrow" w:cs="Arial"/>
                <w:b/>
                <w:color w:val="9900CC"/>
                <w:szCs w:val="19"/>
              </w:rPr>
              <w:t>20</w:t>
            </w:r>
            <w:r w:rsidR="0004385C">
              <w:rPr>
                <w:rFonts w:ascii="Arial Narrow" w:hAnsi="Arial Narrow" w:cs="Arial"/>
                <w:b/>
                <w:color w:val="9900CC"/>
                <w:szCs w:val="19"/>
              </w:rPr>
              <w:t>2</w:t>
            </w:r>
            <w:r w:rsidR="006B7E86">
              <w:rPr>
                <w:rFonts w:ascii="Arial Narrow" w:hAnsi="Arial Narrow" w:cs="Arial"/>
                <w:b/>
                <w:color w:val="9900CC"/>
                <w:szCs w:val="19"/>
              </w:rPr>
              <w:t>5</w:t>
            </w:r>
          </w:p>
        </w:tc>
      </w:tr>
      <w:tr w:rsidR="000E607B" w:rsidRPr="002F2705" w14:paraId="28F4BC12" w14:textId="77777777" w:rsidTr="00581BCE">
        <w:trPr>
          <w:trHeight w:val="340"/>
          <w:jc w:val="center"/>
        </w:trPr>
        <w:tc>
          <w:tcPr>
            <w:tcW w:w="9901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47261" w14:textId="77777777" w:rsidR="000E607B" w:rsidRPr="002F2705" w:rsidRDefault="000E607B" w:rsidP="0087709D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2F2705">
              <w:rPr>
                <w:rFonts w:ascii="Arial Narrow" w:hAnsi="Arial Narrow" w:cs="Arial"/>
                <w:b/>
                <w:sz w:val="22"/>
                <w:szCs w:val="21"/>
              </w:rPr>
              <w:t>oświadczam, że:</w:t>
            </w:r>
          </w:p>
        </w:tc>
      </w:tr>
      <w:tr w:rsidR="002F2705" w:rsidRPr="002F2705" w14:paraId="6DFDBEF6" w14:textId="77777777" w:rsidTr="00581BCE">
        <w:trPr>
          <w:trHeight w:val="283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4FDFC74B" w14:textId="77777777" w:rsidR="002F2705" w:rsidRPr="002F2705" w:rsidRDefault="002F2705" w:rsidP="002F2705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6ED7065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/>
                <w:szCs w:val="21"/>
              </w:rPr>
            </w:pPr>
            <w:r w:rsidRPr="002F2705">
              <w:rPr>
                <w:rFonts w:ascii="Arial Narrow" w:hAnsi="Arial Narrow" w:cs="Arial"/>
                <w:b/>
                <w:szCs w:val="21"/>
              </w:rPr>
              <w:t xml:space="preserve">nie  zachodzą  w stosunku do  mnie  przesłanki  wykluczenia </w:t>
            </w:r>
            <w:r w:rsidRPr="002F2705">
              <w:rPr>
                <w:rFonts w:ascii="Arial Narrow" w:hAnsi="Arial Narrow" w:cs="Arial"/>
                <w:szCs w:val="21"/>
              </w:rPr>
              <w:t xml:space="preserve">z postępowania na podstawie: </w:t>
            </w:r>
          </w:p>
        </w:tc>
      </w:tr>
      <w:tr w:rsidR="002F2705" w:rsidRPr="002F2705" w14:paraId="6A58EC22" w14:textId="77777777" w:rsidTr="00581BCE">
        <w:trPr>
          <w:trHeight w:val="283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3A93CF44" w14:textId="77777777" w:rsidR="002F2705" w:rsidRPr="005F0D68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1.1.</w:t>
            </w:r>
          </w:p>
        </w:tc>
        <w:tc>
          <w:tcPr>
            <w:tcW w:w="9356" w:type="dxa"/>
            <w:gridSpan w:val="7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3832CC2" w14:textId="77777777" w:rsidR="00310C9C" w:rsidRPr="00BB0F6C" w:rsidRDefault="002F2705" w:rsidP="0004385C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3"/>
              </w:rPr>
            </w:pPr>
            <w:r w:rsidRPr="00BB0F6C">
              <w:rPr>
                <w:rFonts w:ascii="Arial Narrow" w:hAnsi="Arial Narrow" w:cs="Arial"/>
                <w:szCs w:val="23"/>
              </w:rPr>
              <w:t>art. 405 ust. 1</w:t>
            </w:r>
            <w:r w:rsidRPr="002F2705">
              <w:rPr>
                <w:rFonts w:ascii="Arial Narrow" w:hAnsi="Arial Narrow" w:cs="Arial"/>
                <w:szCs w:val="23"/>
              </w:rPr>
              <w:t xml:space="preserve"> i 405 ust. 2 pkt. 4 i 5 </w:t>
            </w:r>
            <w:r w:rsidRPr="00BB0F6C">
              <w:rPr>
                <w:rFonts w:ascii="Arial Narrow" w:hAnsi="Arial Narrow" w:cs="Arial"/>
                <w:szCs w:val="23"/>
              </w:rPr>
              <w:t>ustawy Pzp.</w:t>
            </w:r>
            <w:r w:rsidRPr="002F2705">
              <w:rPr>
                <w:rFonts w:ascii="Arial Narrow" w:hAnsi="Arial Narrow" w:cs="Arial"/>
                <w:szCs w:val="23"/>
              </w:rPr>
              <w:t xml:space="preserve"> (w zakresie wskazanym przez</w:t>
            </w:r>
            <w:r w:rsidR="0004385C">
              <w:rPr>
                <w:rFonts w:ascii="Arial Narrow" w:hAnsi="Arial Narrow" w:cs="Arial"/>
                <w:szCs w:val="23"/>
              </w:rPr>
              <w:t xml:space="preserve"> Zamawiającego);</w:t>
            </w:r>
          </w:p>
        </w:tc>
      </w:tr>
      <w:tr w:rsidR="002F2705" w:rsidRPr="002F2705" w14:paraId="4E600786" w14:textId="77777777" w:rsidTr="0004385C">
        <w:trPr>
          <w:trHeight w:val="340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7067D680" w14:textId="77777777" w:rsidR="002F2705" w:rsidRPr="005F0D68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1.2.</w:t>
            </w:r>
          </w:p>
        </w:tc>
        <w:tc>
          <w:tcPr>
            <w:tcW w:w="9356" w:type="dxa"/>
            <w:gridSpan w:val="7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5A9CD9E5" w14:textId="77777777" w:rsidR="002F2705" w:rsidRPr="00BB0F6C" w:rsidRDefault="002F2705" w:rsidP="00BB0F6C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3"/>
              </w:rPr>
            </w:pPr>
            <w:r w:rsidRPr="00BB0F6C">
              <w:rPr>
                <w:rFonts w:ascii="Arial Narrow" w:hAnsi="Arial Narrow" w:cs="Arial"/>
                <w:szCs w:val="23"/>
              </w:rPr>
              <w:t>art. 5k rozporządzenia Rady (UE) nr 833/2014 z dnia 31 lipca 2014  r. dotyczącego  środków  ograniczających  w  związku  z  działaniami  Rosji destabilizującymi sytuację na Ukrainie;</w:t>
            </w:r>
          </w:p>
        </w:tc>
      </w:tr>
      <w:tr w:rsidR="002F2705" w:rsidRPr="002F2705" w14:paraId="0E7AD009" w14:textId="77777777" w:rsidTr="0004385C">
        <w:trPr>
          <w:trHeight w:val="340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550D77A5" w14:textId="77777777" w:rsidR="002F2705" w:rsidRPr="005F0D68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5F0D68">
              <w:rPr>
                <w:rFonts w:ascii="Arial Narrow" w:hAnsi="Arial Narrow" w:cs="Arial"/>
                <w:sz w:val="16"/>
                <w:szCs w:val="16"/>
              </w:rPr>
              <w:t>1.3.</w:t>
            </w:r>
          </w:p>
        </w:tc>
        <w:tc>
          <w:tcPr>
            <w:tcW w:w="9356" w:type="dxa"/>
            <w:gridSpan w:val="7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0B3D83A" w14:textId="77777777" w:rsidR="002F2705" w:rsidRPr="00BB0F6C" w:rsidRDefault="002F2705" w:rsidP="0004385C">
            <w:pPr>
              <w:spacing w:line="260" w:lineRule="exact"/>
              <w:ind w:left="41"/>
              <w:jc w:val="both"/>
              <w:rPr>
                <w:rFonts w:ascii="Arial Narrow" w:hAnsi="Arial Narrow" w:cs="Arial"/>
                <w:szCs w:val="23"/>
              </w:rPr>
            </w:pPr>
            <w:r w:rsidRPr="00BB0F6C">
              <w:rPr>
                <w:rFonts w:ascii="Arial Narrow" w:hAnsi="Arial Narrow" w:cs="Arial"/>
                <w:szCs w:val="23"/>
              </w:rPr>
              <w:t>art. 7 ust. 1 ustawy z dnia 13 kwietnia 2022 r. o szczególnych rozwiązaniach w zakresie przeciwdziałania wspieraniu agresji na Ukrainę oraz służących ochronie bezpieczeństwa narodowego;</w:t>
            </w:r>
          </w:p>
        </w:tc>
      </w:tr>
      <w:tr w:rsidR="002F2705" w:rsidRPr="002F2705" w14:paraId="4D35D49F" w14:textId="77777777" w:rsidTr="00581BCE">
        <w:trPr>
          <w:trHeight w:val="283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188BAE22" w14:textId="77777777"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0A8F" w14:textId="77777777" w:rsidR="002F2705" w:rsidRPr="002F2705" w:rsidRDefault="002F2705" w:rsidP="002F2705">
            <w:pPr>
              <w:spacing w:before="60"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2F2705">
              <w:rPr>
                <w:rFonts w:ascii="Arial Narrow" w:hAnsi="Arial Narrow" w:cs="Arial"/>
                <w:b/>
                <w:szCs w:val="23"/>
              </w:rPr>
              <w:t>spełniam warunki udziału w postępowaniu</w:t>
            </w:r>
            <w:r w:rsidRPr="002F2705">
              <w:rPr>
                <w:rFonts w:ascii="Arial Narrow" w:hAnsi="Arial Narrow" w:cs="Arial"/>
                <w:szCs w:val="23"/>
              </w:rPr>
              <w:t xml:space="preserve"> </w:t>
            </w:r>
            <w:r w:rsidRPr="002F2705">
              <w:rPr>
                <w:rFonts w:ascii="Arial Narrow" w:hAnsi="Arial Narrow" w:cs="Arial"/>
                <w:szCs w:val="21"/>
              </w:rPr>
              <w:t>w zakresie</w:t>
            </w:r>
            <w:r w:rsidRPr="002F2705">
              <w:rPr>
                <w:rFonts w:ascii="Arial Narrow" w:hAnsi="Arial Narrow" w:cs="Arial"/>
                <w:szCs w:val="23"/>
              </w:rPr>
              <w:t xml:space="preserve"> określonym przez Zamawiającego dotyczącym:</w:t>
            </w:r>
          </w:p>
        </w:tc>
      </w:tr>
      <w:tr w:rsidR="002F2705" w:rsidRPr="002F2705" w14:paraId="73CB5035" w14:textId="77777777" w:rsidTr="009D3493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14:paraId="252AB0A1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2.1.</w:t>
            </w: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1C6D44C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2F2705">
              <w:rPr>
                <w:rFonts w:ascii="Arial Narrow" w:hAnsi="Arial Narrow" w:cs="Arial"/>
                <w:bCs/>
                <w:szCs w:val="21"/>
              </w:rPr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sz w:val="22"/>
              </w:rPr>
              <w:t xml:space="preserve">zdolności do występowania w obrocie gospodarczym; </w:t>
            </w:r>
          </w:p>
        </w:tc>
      </w:tr>
      <w:tr w:rsidR="002F2705" w:rsidRPr="002F2705" w14:paraId="43CCF2A9" w14:textId="77777777" w:rsidTr="009D3493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14:paraId="59D0F0F9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2.2.</w:t>
            </w: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B953B4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2F2705">
              <w:rPr>
                <w:rFonts w:ascii="Arial Narrow" w:hAnsi="Arial Narrow" w:cs="Arial"/>
                <w:bCs/>
                <w:szCs w:val="21"/>
              </w:rPr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sz w:val="22"/>
              </w:rPr>
              <w:t>uprawnień do prowadzenia określonej działalności gospodarczej lub zawodowej</w:t>
            </w:r>
          </w:p>
        </w:tc>
      </w:tr>
      <w:tr w:rsidR="002F2705" w:rsidRPr="002F2705" w14:paraId="02319247" w14:textId="77777777" w:rsidTr="009D3493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</w:tcPr>
          <w:p w14:paraId="2886282B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DBFCD3E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Uprawnienia, które posiadam,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14:paraId="21BC2850" w14:textId="77777777" w:rsidTr="009D3493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14:paraId="42C55D99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8A48C14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EAF69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78E416B2" w14:textId="77777777" w:rsidTr="009D3493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</w:tcPr>
          <w:p w14:paraId="4A633E62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C5D0DB7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>Zakres</w:t>
            </w:r>
            <w:r w:rsidR="006E4F7F">
              <w:rPr>
                <w:rFonts w:ascii="Arial Narrow" w:hAnsi="Arial Narrow" w:cs="Arial"/>
                <w:bCs/>
              </w:rPr>
              <w:t xml:space="preserve"> </w:t>
            </w:r>
            <w:r w:rsidR="006E4F7F" w:rsidRPr="00DC26A5">
              <w:rPr>
                <w:rFonts w:ascii="Arial Narrow" w:hAnsi="Arial Narrow" w:cs="Arial"/>
                <w:bCs/>
                <w:u w:val="single"/>
              </w:rPr>
              <w:t>dostaw</w:t>
            </w:r>
            <w:r w:rsidR="006E4F7F">
              <w:rPr>
                <w:rFonts w:ascii="Arial Narrow" w:hAnsi="Arial Narrow" w:cs="Arial"/>
                <w:bCs/>
              </w:rPr>
              <w:t xml:space="preserve"> lub</w:t>
            </w:r>
            <w:r w:rsidRPr="002F2705">
              <w:rPr>
                <w:rFonts w:ascii="Arial Narrow" w:hAnsi="Arial Narrow" w:cs="Arial"/>
                <w:bCs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(jeśli dotyczy)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14:paraId="42050D8D" w14:textId="77777777" w:rsidTr="009D3493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14:paraId="6147961C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12569C4C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B6C735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7755B2F3" w14:textId="77777777" w:rsidTr="009D3493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14:paraId="56E5B722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2.3.</w:t>
            </w: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AF762F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2F2705">
              <w:rPr>
                <w:rFonts w:ascii="Arial Narrow" w:hAnsi="Arial Narrow" w:cs="Arial"/>
                <w:bCs/>
                <w:szCs w:val="21"/>
              </w:rPr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sz w:val="22"/>
              </w:rPr>
              <w:t>sytuacji ekonomicznej lub finansowej;</w:t>
            </w:r>
          </w:p>
        </w:tc>
      </w:tr>
      <w:tr w:rsidR="002F2705" w:rsidRPr="002F2705" w14:paraId="0B82FEDB" w14:textId="77777777" w:rsidTr="009D3493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14:paraId="2DBF183A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</w:t>
            </w: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113DF8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2F2705">
              <w:rPr>
                <w:rFonts w:ascii="Arial Narrow" w:hAnsi="Arial Narrow" w:cs="Arial"/>
                <w:bCs/>
                <w:szCs w:val="21"/>
              </w:rPr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  <w:sz w:val="22"/>
              </w:rPr>
              <w:t>zdolności</w:t>
            </w:r>
            <w:r w:rsidRPr="002F2705">
              <w:rPr>
                <w:rFonts w:ascii="Arial Narrow" w:hAnsi="Arial Narrow" w:cs="Arial"/>
                <w:bCs/>
                <w:sz w:val="22"/>
                <w:szCs w:val="21"/>
              </w:rPr>
              <w:t xml:space="preserve"> technicznej lub zawodowej, w tym</w:t>
            </w:r>
            <w:r w:rsidRPr="002F2705">
              <w:rPr>
                <w:rFonts w:ascii="Arial Narrow" w:hAnsi="Arial Narrow" w:cs="Arial"/>
                <w:bCs/>
                <w:szCs w:val="21"/>
              </w:rPr>
              <w:t>:</w:t>
            </w:r>
          </w:p>
        </w:tc>
      </w:tr>
      <w:tr w:rsidR="002F2705" w:rsidRPr="002F2705" w14:paraId="5B802791" w14:textId="77777777" w:rsidTr="009D3493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14:paraId="3B77CE08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2.4.1.</w:t>
            </w: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27E4C4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2F2705">
              <w:rPr>
                <w:rFonts w:ascii="Arial Narrow" w:hAnsi="Arial Narrow" w:cs="Arial"/>
                <w:bCs/>
                <w:szCs w:val="21"/>
              </w:rPr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</w:rPr>
              <w:t>wykształcenie</w:t>
            </w:r>
          </w:p>
        </w:tc>
      </w:tr>
      <w:tr w:rsidR="002F2705" w:rsidRPr="002F2705" w14:paraId="6BBC667C" w14:textId="77777777" w:rsidTr="009D3493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</w:tcPr>
          <w:p w14:paraId="5E7AC2F6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69636AE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Zakres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14:paraId="4B465706" w14:textId="77777777" w:rsidTr="009D3493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14:paraId="35B48282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68FF7896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1F7A6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75BB7BCF" w14:textId="77777777" w:rsidTr="009D3493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14:paraId="6485521A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2.4.2.</w:t>
            </w: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9AB8FE0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2F2705">
              <w:rPr>
                <w:rFonts w:ascii="Arial Narrow" w:hAnsi="Arial Narrow" w:cs="Arial"/>
                <w:bCs/>
                <w:szCs w:val="21"/>
              </w:rPr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</w:rPr>
              <w:t>kwalifikacje zawodowe</w:t>
            </w:r>
          </w:p>
        </w:tc>
      </w:tr>
      <w:tr w:rsidR="002F2705" w:rsidRPr="002F2705" w14:paraId="5688AAA3" w14:textId="77777777" w:rsidTr="009D3493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</w:tcPr>
          <w:p w14:paraId="3489A292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1F2E83F2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Zakres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14:paraId="5877F473" w14:textId="77777777" w:rsidTr="009D3493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14:paraId="5407133E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E7A1E2C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44000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572A5F9E" w14:textId="77777777" w:rsidTr="009D3493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14:paraId="0CE9BF50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2.4.3.</w:t>
            </w: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5D2A3D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  <w:szCs w:val="21"/>
              </w:rPr>
              <w:t xml:space="preserve">     </w:t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F270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2F2705">
              <w:rPr>
                <w:rFonts w:ascii="Arial Narrow" w:hAnsi="Arial Narrow" w:cs="Arial"/>
                <w:bCs/>
                <w:szCs w:val="21"/>
              </w:rPr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2F270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 w:rsidRPr="002F2705"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Pr="002F2705">
              <w:rPr>
                <w:rFonts w:ascii="Arial Narrow" w:hAnsi="Arial Narrow" w:cs="Arial"/>
                <w:bCs/>
              </w:rPr>
              <w:t>doświadczenie</w:t>
            </w:r>
          </w:p>
        </w:tc>
      </w:tr>
      <w:tr w:rsidR="002F2705" w:rsidRPr="002F2705" w14:paraId="2A131B0F" w14:textId="77777777" w:rsidTr="009D3493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</w:tcPr>
          <w:p w14:paraId="0FA31B2D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F563A9A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 xml:space="preserve">Zakres </w:t>
            </w:r>
            <w:r w:rsidRPr="002F2705">
              <w:rPr>
                <w:rFonts w:ascii="Arial Narrow" w:hAnsi="Arial Narrow" w:cs="Arial"/>
                <w:bCs/>
                <w:u w:val="single"/>
              </w:rPr>
              <w:t>usług</w:t>
            </w:r>
            <w:r w:rsidRPr="002F2705">
              <w:rPr>
                <w:rFonts w:ascii="Arial Narrow" w:hAnsi="Arial Narrow" w:cs="Arial"/>
                <w:bCs/>
              </w:rPr>
              <w:t xml:space="preserve">, które będę realizował, jako Wykonawca wspólnie ubiegający się 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(</w:t>
            </w:r>
            <w:r w:rsidRPr="00DC26A5">
              <w:rPr>
                <w:rFonts w:ascii="Arial Narrow" w:hAnsi="Arial Narrow" w:cs="Arial"/>
                <w:bCs/>
                <w:i/>
                <w:sz w:val="18"/>
              </w:rPr>
              <w:t>jeśli dotyczy</w:t>
            </w:r>
            <w:r w:rsidRPr="002F2705">
              <w:rPr>
                <w:rFonts w:ascii="Arial Narrow" w:hAnsi="Arial Narrow" w:cs="Arial"/>
                <w:bCs/>
                <w:i/>
                <w:sz w:val="18"/>
              </w:rPr>
              <w:t>)</w:t>
            </w:r>
            <w:r w:rsidRPr="002F2705">
              <w:rPr>
                <w:rFonts w:ascii="Arial Narrow" w:hAnsi="Arial Narrow" w:cs="Arial"/>
                <w:bCs/>
              </w:rPr>
              <w:t>:</w:t>
            </w:r>
          </w:p>
        </w:tc>
      </w:tr>
      <w:tr w:rsidR="002F2705" w:rsidRPr="002F2705" w14:paraId="445F8B63" w14:textId="77777777" w:rsidTr="009D3493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14:paraId="3A01E4B1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sz w:val="16"/>
                <w:szCs w:val="16"/>
              </w:rPr>
            </w:pPr>
          </w:p>
        </w:tc>
        <w:tc>
          <w:tcPr>
            <w:tcW w:w="9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75AF36C2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4B639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78992042" w14:textId="77777777" w:rsidTr="009D3493">
        <w:trPr>
          <w:trHeight w:val="57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</w:tcPr>
          <w:p w14:paraId="20733746" w14:textId="77777777" w:rsidR="002F2705" w:rsidRPr="002F2705" w:rsidRDefault="002F2705" w:rsidP="002F2705">
            <w:pPr>
              <w:spacing w:line="120" w:lineRule="exact"/>
              <w:rPr>
                <w:rFonts w:ascii="Arial Narrow" w:hAnsi="Arial Narrow" w:cs="Arial"/>
                <w:b/>
                <w:sz w:val="4"/>
                <w:szCs w:val="16"/>
              </w:rPr>
            </w:pP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F1C37E4" w14:textId="77777777" w:rsidR="002F2705" w:rsidRPr="002F2705" w:rsidRDefault="002F2705" w:rsidP="002F2705">
            <w:pPr>
              <w:spacing w:line="120" w:lineRule="exact"/>
              <w:jc w:val="both"/>
              <w:rPr>
                <w:rFonts w:ascii="Arial Narrow" w:hAnsi="Arial Narrow" w:cs="Arial"/>
                <w:bCs/>
                <w:sz w:val="4"/>
                <w:szCs w:val="21"/>
              </w:rPr>
            </w:pPr>
          </w:p>
        </w:tc>
      </w:tr>
      <w:tr w:rsidR="002F2705" w:rsidRPr="002F2705" w14:paraId="6E14CDCB" w14:textId="77777777" w:rsidTr="009D3493">
        <w:trPr>
          <w:trHeight w:val="454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25777CB0" w14:textId="77777777"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3763" w14:textId="77777777" w:rsidR="002F2705" w:rsidRPr="002F2705" w:rsidRDefault="002F2705" w:rsidP="002F2705">
            <w:pPr>
              <w:spacing w:before="60" w:line="260" w:lineRule="exact"/>
              <w:jc w:val="both"/>
              <w:rPr>
                <w:rFonts w:ascii="Arial Narrow" w:hAnsi="Arial Narrow" w:cs="Arial"/>
                <w:bCs/>
              </w:rPr>
            </w:pPr>
            <w:r w:rsidRPr="002F2705">
              <w:rPr>
                <w:rFonts w:ascii="Arial Narrow" w:hAnsi="Arial Narrow" w:cs="Arial"/>
                <w:szCs w:val="23"/>
              </w:rPr>
              <w:t xml:space="preserve">w celu wykazania spełnienia warunków udziału w postępowaniu, określonych przez Zamawiającego, </w:t>
            </w:r>
            <w:r w:rsidRPr="002F2705">
              <w:rPr>
                <w:rFonts w:ascii="Arial Narrow" w:hAnsi="Arial Narrow" w:cs="Arial"/>
                <w:b/>
                <w:szCs w:val="23"/>
              </w:rPr>
              <w:t>polegam</w:t>
            </w:r>
            <w:r w:rsidRPr="00D82F85">
              <w:rPr>
                <w:rFonts w:ascii="Arial Narrow" w:hAnsi="Arial Narrow" w:cs="Arial"/>
                <w:i/>
                <w:color w:val="00B0F0"/>
                <w:szCs w:val="24"/>
                <w:vertAlign w:val="superscript"/>
              </w:rPr>
              <w:t>3)</w:t>
            </w:r>
            <w:r w:rsidRPr="002F2705">
              <w:rPr>
                <w:rFonts w:ascii="Arial Narrow" w:hAnsi="Arial Narrow" w:cs="Arial"/>
                <w:sz w:val="18"/>
                <w:szCs w:val="23"/>
              </w:rPr>
              <w:t xml:space="preserve"> </w:t>
            </w:r>
            <w:r w:rsidRPr="002F2705">
              <w:rPr>
                <w:rFonts w:ascii="Arial Narrow" w:hAnsi="Arial Narrow" w:cs="Arial"/>
                <w:szCs w:val="23"/>
              </w:rPr>
              <w:t xml:space="preserve">/ </w:t>
            </w:r>
            <w:r w:rsidRPr="002F2705">
              <w:rPr>
                <w:rFonts w:ascii="Arial Narrow" w:hAnsi="Arial Narrow" w:cs="Arial"/>
                <w:b/>
                <w:szCs w:val="23"/>
              </w:rPr>
              <w:t xml:space="preserve">nie polegam na zasobach </w:t>
            </w:r>
            <w:r w:rsidRPr="002F2705">
              <w:rPr>
                <w:rFonts w:ascii="Arial Narrow" w:hAnsi="Arial Narrow" w:cs="Arial"/>
                <w:szCs w:val="23"/>
              </w:rPr>
              <w:t xml:space="preserve">następującego/ych / innych podmiotu/ów: </w:t>
            </w:r>
          </w:p>
        </w:tc>
      </w:tr>
      <w:tr w:rsidR="002F2705" w:rsidRPr="002F2705" w14:paraId="6CF48E7E" w14:textId="77777777" w:rsidTr="009D3493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F27D644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3.1.</w:t>
            </w:r>
          </w:p>
        </w:tc>
        <w:tc>
          <w:tcPr>
            <w:tcW w:w="9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653A960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9583F7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41C94272" w14:textId="77777777" w:rsidTr="009D3493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0B6A09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EFDB9F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>w następującym zakresie:</w:t>
            </w:r>
          </w:p>
        </w:tc>
      </w:tr>
      <w:tr w:rsidR="002F2705" w:rsidRPr="002F2705" w14:paraId="22425D35" w14:textId="77777777" w:rsidTr="009D3493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106E787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0ED1742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22A6E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</w:tr>
      <w:tr w:rsidR="002F2705" w:rsidRPr="002F2705" w14:paraId="325ED457" w14:textId="77777777" w:rsidTr="009D3493">
        <w:trPr>
          <w:trHeight w:val="57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FE8A47" w14:textId="77777777" w:rsidR="002F2705" w:rsidRPr="002F2705" w:rsidRDefault="002F2705" w:rsidP="002F2705">
            <w:pPr>
              <w:spacing w:line="140" w:lineRule="exact"/>
              <w:jc w:val="right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0BB656" w14:textId="77777777" w:rsidR="002F2705" w:rsidRPr="002F2705" w:rsidRDefault="002F2705" w:rsidP="002F2705">
            <w:pPr>
              <w:spacing w:line="140" w:lineRule="exact"/>
              <w:jc w:val="both"/>
              <w:rPr>
                <w:rFonts w:ascii="Arial Narrow" w:hAnsi="Arial Narrow" w:cs="Arial"/>
                <w:bCs/>
                <w:sz w:val="6"/>
                <w:szCs w:val="21"/>
              </w:rPr>
            </w:pPr>
          </w:p>
        </w:tc>
      </w:tr>
      <w:tr w:rsidR="002F2705" w:rsidRPr="002F2705" w14:paraId="7A81C681" w14:textId="77777777" w:rsidTr="009D3493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B04D1F0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3.2.</w:t>
            </w:r>
          </w:p>
        </w:tc>
        <w:tc>
          <w:tcPr>
            <w:tcW w:w="9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02F6D735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AAB8D6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 w:val="21"/>
                <w:szCs w:val="21"/>
              </w:rPr>
            </w:pPr>
          </w:p>
        </w:tc>
      </w:tr>
      <w:tr w:rsidR="002F2705" w:rsidRPr="002F2705" w14:paraId="0A62A9DB" w14:textId="77777777" w:rsidTr="009D3493">
        <w:trPr>
          <w:trHeight w:val="170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92EC2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873B7E4" w14:textId="77777777" w:rsidR="002F2705" w:rsidRPr="002F2705" w:rsidRDefault="002F2705" w:rsidP="002F2705">
            <w:pPr>
              <w:spacing w:line="260" w:lineRule="exact"/>
              <w:jc w:val="both"/>
              <w:rPr>
                <w:rFonts w:ascii="Arial Narrow" w:hAnsi="Arial Narrow" w:cs="Arial"/>
                <w:bCs/>
                <w:sz w:val="21"/>
                <w:szCs w:val="21"/>
              </w:rPr>
            </w:pPr>
            <w:r w:rsidRPr="002F2705">
              <w:rPr>
                <w:rFonts w:ascii="Arial Narrow" w:hAnsi="Arial Narrow" w:cs="Arial"/>
                <w:bCs/>
              </w:rPr>
              <w:t>w następującym zakresie:</w:t>
            </w:r>
          </w:p>
        </w:tc>
      </w:tr>
      <w:tr w:rsidR="002F2705" w:rsidRPr="002F2705" w14:paraId="294E9B75" w14:textId="77777777" w:rsidTr="009D3493">
        <w:trPr>
          <w:trHeight w:val="283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1AEC23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1E1A952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987E1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</w:rPr>
            </w:pPr>
          </w:p>
        </w:tc>
      </w:tr>
      <w:tr w:rsidR="002F2705" w:rsidRPr="002F2705" w14:paraId="5B8D3773" w14:textId="77777777" w:rsidTr="009D3493">
        <w:trPr>
          <w:trHeight w:val="113"/>
          <w:jc w:val="center"/>
        </w:trPr>
        <w:tc>
          <w:tcPr>
            <w:tcW w:w="545" w:type="dxa"/>
            <w:tcBorders>
              <w:left w:val="single" w:sz="4" w:space="0" w:color="auto"/>
              <w:bottom w:val="dotted" w:sz="4" w:space="0" w:color="auto"/>
            </w:tcBorders>
            <w:shd w:val="clear" w:color="auto" w:fill="FFFFFF"/>
            <w:vAlign w:val="center"/>
          </w:tcPr>
          <w:p w14:paraId="47AE8D61" w14:textId="77777777" w:rsidR="002F2705" w:rsidRPr="002F2705" w:rsidRDefault="002F2705" w:rsidP="002F2705">
            <w:pPr>
              <w:spacing w:line="140" w:lineRule="exact"/>
              <w:rPr>
                <w:rFonts w:ascii="Arial Narrow" w:hAnsi="Arial Narrow" w:cs="Arial"/>
                <w:b/>
                <w:sz w:val="8"/>
                <w:szCs w:val="16"/>
              </w:rPr>
            </w:pPr>
          </w:p>
        </w:tc>
        <w:tc>
          <w:tcPr>
            <w:tcW w:w="9356" w:type="dxa"/>
            <w:gridSpan w:val="7"/>
            <w:tcBorders>
              <w:bottom w:val="dotted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28CB8" w14:textId="77777777" w:rsidR="002F2705" w:rsidRPr="002F2705" w:rsidRDefault="002F2705" w:rsidP="002F2705">
            <w:pPr>
              <w:spacing w:line="140" w:lineRule="exact"/>
              <w:jc w:val="both"/>
              <w:rPr>
                <w:rFonts w:ascii="Arial Narrow" w:hAnsi="Arial Narrow" w:cs="Arial"/>
                <w:bCs/>
                <w:i/>
                <w:sz w:val="8"/>
              </w:rPr>
            </w:pPr>
          </w:p>
        </w:tc>
      </w:tr>
      <w:tr w:rsidR="002F2705" w:rsidRPr="002F2705" w14:paraId="26655062" w14:textId="77777777" w:rsidTr="009D3493">
        <w:trPr>
          <w:trHeight w:val="907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</w:tcBorders>
            <w:shd w:val="clear" w:color="auto" w:fill="auto"/>
          </w:tcPr>
          <w:p w14:paraId="539510FD" w14:textId="77777777"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9AE6D" w14:textId="77777777" w:rsidR="002F2705" w:rsidRPr="002F2705" w:rsidRDefault="002F2705" w:rsidP="00733599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2F2705">
              <w:rPr>
                <w:rFonts w:ascii="Arial Narrow" w:hAnsi="Arial Narrow" w:cs="Arial"/>
                <w:szCs w:val="23"/>
              </w:rPr>
              <w:t xml:space="preserve">podmiotowe środki dowodowe (KRS, CEIDG itp.), które można uzyskać za pomocą bezpłatnych i ogólnodostępnych baz danych </w:t>
            </w:r>
            <w:r w:rsidRPr="002F2705">
              <w:rPr>
                <w:rFonts w:ascii="Arial Narrow" w:hAnsi="Arial Narrow" w:cs="Arial"/>
                <w:sz w:val="18"/>
                <w:szCs w:val="23"/>
              </w:rPr>
              <w:t>(</w:t>
            </w:r>
            <w:r w:rsidRPr="002F2705">
              <w:rPr>
                <w:rFonts w:ascii="Arial Narrow" w:hAnsi="Arial Narrow" w:cs="Arial"/>
                <w:i/>
                <w:sz w:val="18"/>
                <w:szCs w:val="23"/>
              </w:rPr>
              <w:t xml:space="preserve">w szczególności rejestrów publicznych w rozumieniu </w:t>
            </w:r>
            <w:r w:rsidRPr="002F2705">
              <w:rPr>
                <w:rFonts w:ascii="Arial Narrow" w:hAnsi="Arial Narrow" w:cs="Arial"/>
                <w:i/>
                <w:spacing w:val="-8"/>
                <w:sz w:val="18"/>
                <w:szCs w:val="23"/>
              </w:rPr>
              <w:t>ustawy z dnia 17 lutego 2005 r. o informatyzacji działalności podmiotów realizujących zadania publiczne</w:t>
            </w:r>
            <w:r w:rsidRPr="002F2705">
              <w:rPr>
                <w:rFonts w:ascii="Arial Narrow" w:hAnsi="Arial Narrow" w:cs="Arial"/>
                <w:szCs w:val="23"/>
              </w:rPr>
              <w:t xml:space="preserve">, </w:t>
            </w:r>
            <w:r w:rsidRPr="002F2705">
              <w:rPr>
                <w:rFonts w:ascii="Arial Narrow" w:hAnsi="Arial Narrow" w:cs="Arial"/>
                <w:b/>
                <w:szCs w:val="23"/>
              </w:rPr>
              <w:t>dostępne są pod adresem</w:t>
            </w:r>
            <w:r w:rsidRPr="002F2705">
              <w:rPr>
                <w:rFonts w:ascii="Arial Narrow" w:hAnsi="Arial Narrow" w:cs="Arial"/>
                <w:szCs w:val="23"/>
              </w:rPr>
              <w:t>:</w:t>
            </w:r>
          </w:p>
        </w:tc>
      </w:tr>
      <w:tr w:rsidR="002F2705" w:rsidRPr="002F2705" w14:paraId="645FC872" w14:textId="77777777" w:rsidTr="009D3493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C98FB4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4.1.</w:t>
            </w:r>
          </w:p>
        </w:tc>
        <w:tc>
          <w:tcPr>
            <w:tcW w:w="9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A9AA689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3ADD0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color w:val="FF0000"/>
                <w:sz w:val="21"/>
                <w:szCs w:val="21"/>
              </w:rPr>
            </w:pPr>
          </w:p>
        </w:tc>
      </w:tr>
      <w:tr w:rsidR="002F2705" w:rsidRPr="002F2705" w14:paraId="0E5A4034" w14:textId="77777777" w:rsidTr="009D3493">
        <w:trPr>
          <w:trHeight w:val="57"/>
          <w:jc w:val="center"/>
        </w:trPr>
        <w:tc>
          <w:tcPr>
            <w:tcW w:w="5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99ACFB" w14:textId="77777777" w:rsidR="002F2705" w:rsidRPr="002F2705" w:rsidRDefault="002F2705" w:rsidP="002F2705">
            <w:pPr>
              <w:spacing w:line="140" w:lineRule="exact"/>
              <w:jc w:val="right"/>
              <w:rPr>
                <w:rFonts w:ascii="Arial Narrow" w:hAnsi="Arial Narrow" w:cs="Arial"/>
                <w:b/>
                <w:sz w:val="6"/>
                <w:szCs w:val="16"/>
              </w:rPr>
            </w:pPr>
          </w:p>
        </w:tc>
        <w:tc>
          <w:tcPr>
            <w:tcW w:w="935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8E04C8" w14:textId="77777777" w:rsidR="002F2705" w:rsidRPr="002F2705" w:rsidRDefault="002F2705" w:rsidP="002F2705">
            <w:pPr>
              <w:spacing w:line="140" w:lineRule="exact"/>
              <w:jc w:val="both"/>
              <w:rPr>
                <w:rFonts w:ascii="Arial Narrow" w:hAnsi="Arial Narrow" w:cs="Arial"/>
                <w:bCs/>
                <w:color w:val="FF0000"/>
                <w:sz w:val="6"/>
                <w:szCs w:val="21"/>
              </w:rPr>
            </w:pPr>
          </w:p>
        </w:tc>
      </w:tr>
      <w:tr w:rsidR="002F2705" w:rsidRPr="002F2705" w14:paraId="74FE4A62" w14:textId="77777777" w:rsidTr="009D3493">
        <w:trPr>
          <w:trHeight w:val="227"/>
          <w:jc w:val="center"/>
        </w:trPr>
        <w:tc>
          <w:tcPr>
            <w:tcW w:w="54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75DD2AC" w14:textId="77777777" w:rsidR="002F2705" w:rsidRPr="002F2705" w:rsidRDefault="002F2705" w:rsidP="002F2705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6"/>
              </w:rPr>
            </w:pPr>
            <w:r w:rsidRPr="002F2705">
              <w:rPr>
                <w:rFonts w:ascii="Arial Narrow" w:hAnsi="Arial Narrow" w:cs="Arial"/>
                <w:sz w:val="16"/>
                <w:szCs w:val="16"/>
              </w:rPr>
              <w:t>4.2.</w:t>
            </w:r>
          </w:p>
        </w:tc>
        <w:tc>
          <w:tcPr>
            <w:tcW w:w="90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bottom"/>
          </w:tcPr>
          <w:p w14:paraId="2567EAC6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szCs w:val="21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A6830D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Cs/>
                <w:color w:val="FF0000"/>
                <w:sz w:val="21"/>
                <w:szCs w:val="21"/>
              </w:rPr>
            </w:pPr>
          </w:p>
        </w:tc>
      </w:tr>
      <w:tr w:rsidR="002F2705" w:rsidRPr="002F2705" w14:paraId="6184AF0F" w14:textId="77777777" w:rsidTr="009D3493">
        <w:trPr>
          <w:trHeight w:val="113"/>
          <w:jc w:val="center"/>
        </w:trPr>
        <w:tc>
          <w:tcPr>
            <w:tcW w:w="545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A788870" w14:textId="77777777" w:rsidR="002F2705" w:rsidRPr="002F2705" w:rsidRDefault="002F2705" w:rsidP="002F2705">
            <w:pPr>
              <w:spacing w:line="140" w:lineRule="exact"/>
              <w:jc w:val="right"/>
              <w:rPr>
                <w:rFonts w:ascii="Arial Narrow" w:hAnsi="Arial Narrow" w:cs="Arial"/>
                <w:sz w:val="8"/>
                <w:szCs w:val="16"/>
              </w:rPr>
            </w:pPr>
          </w:p>
        </w:tc>
        <w:tc>
          <w:tcPr>
            <w:tcW w:w="9014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bottom"/>
          </w:tcPr>
          <w:p w14:paraId="5D170DD2" w14:textId="77777777" w:rsidR="002F2705" w:rsidRPr="002F2705" w:rsidRDefault="002F2705" w:rsidP="002F2705">
            <w:pPr>
              <w:spacing w:line="140" w:lineRule="exact"/>
              <w:rPr>
                <w:rFonts w:ascii="Arial Narrow" w:hAnsi="Arial Narrow" w:cs="Arial"/>
                <w:bCs/>
                <w:sz w:val="8"/>
                <w:szCs w:val="21"/>
              </w:rPr>
            </w:pPr>
          </w:p>
        </w:tc>
        <w:tc>
          <w:tcPr>
            <w:tcW w:w="342" w:type="dxa"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7A2906" w14:textId="77777777" w:rsidR="002F2705" w:rsidRPr="002F2705" w:rsidRDefault="002F2705" w:rsidP="002F2705">
            <w:pPr>
              <w:spacing w:line="140" w:lineRule="exact"/>
              <w:rPr>
                <w:rFonts w:ascii="Arial Narrow" w:hAnsi="Arial Narrow" w:cs="Arial"/>
                <w:bCs/>
                <w:color w:val="FF0000"/>
                <w:sz w:val="8"/>
                <w:szCs w:val="21"/>
              </w:rPr>
            </w:pPr>
          </w:p>
        </w:tc>
      </w:tr>
      <w:tr w:rsidR="002F2705" w:rsidRPr="002F2705" w14:paraId="57C157DE" w14:textId="77777777" w:rsidTr="0004385C">
        <w:trPr>
          <w:trHeight w:val="454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3CB129" w14:textId="77777777" w:rsidR="002F2705" w:rsidRPr="002F2705" w:rsidRDefault="002F2705" w:rsidP="00BB0F6C">
            <w:pPr>
              <w:numPr>
                <w:ilvl w:val="0"/>
                <w:numId w:val="93"/>
              </w:numPr>
              <w:spacing w:before="60" w:line="260" w:lineRule="exact"/>
              <w:ind w:left="357" w:hanging="357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9356" w:type="dxa"/>
            <w:gridSpan w:val="7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53C26" w14:textId="77777777" w:rsidR="002F2705" w:rsidRPr="002F2705" w:rsidRDefault="002F2705" w:rsidP="00BB0F6C">
            <w:pPr>
              <w:spacing w:line="260" w:lineRule="exact"/>
              <w:jc w:val="both"/>
              <w:rPr>
                <w:rFonts w:ascii="Arial Narrow" w:hAnsi="Arial Narrow" w:cs="Arial"/>
                <w:szCs w:val="23"/>
              </w:rPr>
            </w:pPr>
            <w:r w:rsidRPr="002F2705">
              <w:rPr>
                <w:rFonts w:ascii="Arial Narrow" w:hAnsi="Arial Narrow" w:cs="Arial"/>
                <w:szCs w:val="23"/>
              </w:rPr>
              <w:t xml:space="preserve">wszystkie informacje podane w </w:t>
            </w:r>
            <w:r w:rsidRPr="00DC26A5">
              <w:rPr>
                <w:rFonts w:ascii="Arial Narrow" w:hAnsi="Arial Narrow" w:cs="Arial"/>
                <w:szCs w:val="23"/>
              </w:rPr>
              <w:t xml:space="preserve">oświadczeniu </w:t>
            </w:r>
            <w:r w:rsidRPr="00DC26A5">
              <w:rPr>
                <w:rFonts w:ascii="Arial Narrow" w:hAnsi="Arial Narrow" w:cs="Arial"/>
                <w:b/>
                <w:szCs w:val="23"/>
              </w:rPr>
              <w:t>są</w:t>
            </w:r>
            <w:r w:rsidR="00DC26A5" w:rsidRPr="00DC26A5">
              <w:rPr>
                <w:rFonts w:ascii="Arial Narrow" w:hAnsi="Arial Narrow" w:cs="Arial"/>
                <w:b/>
                <w:szCs w:val="23"/>
              </w:rPr>
              <w:t xml:space="preserve"> aktualne i</w:t>
            </w:r>
            <w:r w:rsidRPr="00DC26A5">
              <w:rPr>
                <w:rFonts w:ascii="Arial Narrow" w:hAnsi="Arial Narrow" w:cs="Arial"/>
                <w:b/>
                <w:szCs w:val="23"/>
              </w:rPr>
              <w:t xml:space="preserve"> zgodne z prawdą</w:t>
            </w:r>
            <w:r w:rsidRPr="002F2705">
              <w:rPr>
                <w:rFonts w:ascii="Arial Narrow" w:hAnsi="Arial Narrow" w:cs="Arial"/>
                <w:szCs w:val="23"/>
              </w:rPr>
              <w:t xml:space="preserve"> oraz zostały przedstawione z pełną świadomością konsekwencji wp</w:t>
            </w:r>
            <w:r w:rsidR="00DC26A5">
              <w:rPr>
                <w:rFonts w:ascii="Arial Narrow" w:hAnsi="Arial Narrow" w:cs="Arial"/>
                <w:szCs w:val="23"/>
              </w:rPr>
              <w:t>rowadzenia Zamawiającego w błąd przy przedstawianiu informacji</w:t>
            </w:r>
            <w:r w:rsidR="00DC26A5" w:rsidRPr="00434853">
              <w:rPr>
                <w:rFonts w:ascii="Arial Narrow" w:hAnsi="Arial Narrow" w:cs="Arial"/>
                <w:szCs w:val="23"/>
              </w:rPr>
              <w:t>.</w:t>
            </w:r>
          </w:p>
        </w:tc>
      </w:tr>
      <w:tr w:rsidR="002F2705" w:rsidRPr="002F2705" w14:paraId="1C50CA6F" w14:textId="77777777" w:rsidTr="0004385C">
        <w:trPr>
          <w:trHeight w:val="227"/>
          <w:jc w:val="center"/>
        </w:trPr>
        <w:tc>
          <w:tcPr>
            <w:tcW w:w="5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F54C63A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356" w:type="dxa"/>
            <w:gridSpan w:val="7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56C18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2F2705" w:rsidRPr="002F2705" w14:paraId="4AE1E7D2" w14:textId="77777777" w:rsidTr="0004385C">
        <w:trPr>
          <w:trHeight w:val="497"/>
          <w:jc w:val="center"/>
        </w:trPr>
        <w:tc>
          <w:tcPr>
            <w:tcW w:w="545" w:type="dxa"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272C583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  <w:tc>
          <w:tcPr>
            <w:tcW w:w="9356" w:type="dxa"/>
            <w:gridSpan w:val="7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00D7A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</w:p>
        </w:tc>
      </w:tr>
      <w:tr w:rsidR="002F2705" w:rsidRPr="002F2705" w14:paraId="7BFA7DAA" w14:textId="77777777" w:rsidTr="0004385C">
        <w:trPr>
          <w:trHeight w:val="227"/>
          <w:jc w:val="center"/>
        </w:trPr>
        <w:tc>
          <w:tcPr>
            <w:tcW w:w="54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E7E6E6"/>
            <w:vAlign w:val="center"/>
          </w:tcPr>
          <w:p w14:paraId="57874FB6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12"/>
                <w:szCs w:val="21"/>
              </w:rPr>
            </w:pPr>
          </w:p>
        </w:tc>
        <w:tc>
          <w:tcPr>
            <w:tcW w:w="9356" w:type="dxa"/>
            <w:gridSpan w:val="7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D09CC95" w14:textId="77777777" w:rsidR="002F2705" w:rsidRPr="002F2705" w:rsidRDefault="002F2705" w:rsidP="002F2705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21"/>
              </w:rPr>
            </w:pPr>
            <w:r w:rsidRPr="002F2705">
              <w:rPr>
                <w:rFonts w:ascii="Arial Narrow" w:hAnsi="Arial Narrow" w:cs="Arial"/>
                <w:i/>
                <w:sz w:val="14"/>
                <w:szCs w:val="24"/>
              </w:rPr>
              <w:t xml:space="preserve">Imię i nazwisko osoby uprawnionej do </w:t>
            </w:r>
            <w:r w:rsidRPr="00BB0F6C">
              <w:rPr>
                <w:rFonts w:ascii="Arial Narrow" w:hAnsi="Arial Narrow" w:cs="Arial"/>
                <w:i/>
                <w:sz w:val="14"/>
                <w:szCs w:val="24"/>
              </w:rPr>
              <w:t>reprezentacji Wykonawcy lub pełnomocnika</w:t>
            </w:r>
          </w:p>
        </w:tc>
      </w:tr>
    </w:tbl>
    <w:p w14:paraId="53B3E79B" w14:textId="77777777" w:rsidR="00E838C1" w:rsidRDefault="00E838C1" w:rsidP="00E838C1">
      <w:pPr>
        <w:tabs>
          <w:tab w:val="left" w:pos="3974"/>
        </w:tabs>
        <w:spacing w:line="260" w:lineRule="exact"/>
        <w:rPr>
          <w:rFonts w:ascii="Arial" w:hAnsi="Arial" w:cs="Arial"/>
          <w:sz w:val="14"/>
          <w:szCs w:val="24"/>
        </w:rPr>
      </w:pPr>
    </w:p>
    <w:p w14:paraId="37C90119" w14:textId="77777777" w:rsidR="000E607B" w:rsidRDefault="000E607B" w:rsidP="0087709D">
      <w:pPr>
        <w:tabs>
          <w:tab w:val="left" w:pos="3974"/>
        </w:tabs>
        <w:spacing w:line="260" w:lineRule="exact"/>
        <w:rPr>
          <w:rFonts w:ascii="Arial" w:hAnsi="Arial" w:cs="Arial"/>
          <w:sz w:val="14"/>
          <w:szCs w:val="24"/>
        </w:rPr>
      </w:pPr>
    </w:p>
    <w:p w14:paraId="353BE31D" w14:textId="77777777" w:rsidR="00E838C1" w:rsidRPr="00B71207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  <w:r w:rsidRPr="00BB0F6C">
        <w:rPr>
          <w:rFonts w:ascii="Arial Narrow" w:hAnsi="Arial Narrow" w:cs="Arial"/>
          <w:bCs/>
          <w:i/>
          <w:color w:val="00B0F0"/>
          <w:sz w:val="16"/>
        </w:rPr>
        <w:t>1)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>Jeżeli Wykonawca ubiega się samodzielnie o udzielenie zamówienia wykreśla słowo „wspólnie” i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/>
          <w:bCs/>
          <w:i/>
          <w:sz w:val="16"/>
        </w:rPr>
        <w:t>składa jedno oświadczenie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>(na niniejszym wzorze)  o niepodleganiu wykluczeniu oraz spełnianiu warunków udziału w zakresie w jakim go dotyczy</w:t>
      </w:r>
      <w:r w:rsidR="00581BCE">
        <w:rPr>
          <w:rFonts w:ascii="Arial Narrow" w:hAnsi="Arial Narrow" w:cs="Arial"/>
          <w:bCs/>
          <w:i/>
          <w:sz w:val="16"/>
        </w:rPr>
        <w:t>.</w:t>
      </w:r>
    </w:p>
    <w:p w14:paraId="5584B0DE" w14:textId="77777777" w:rsidR="00E838C1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</w:p>
    <w:p w14:paraId="5E820C9D" w14:textId="77777777" w:rsidR="00E838C1" w:rsidRPr="00B71207" w:rsidRDefault="00E838C1" w:rsidP="00E838C1">
      <w:pPr>
        <w:spacing w:line="260" w:lineRule="exact"/>
        <w:jc w:val="both"/>
        <w:rPr>
          <w:rFonts w:ascii="Arial" w:hAnsi="Arial" w:cs="Arial"/>
          <w:sz w:val="14"/>
          <w:szCs w:val="24"/>
        </w:rPr>
      </w:pPr>
      <w:r w:rsidRPr="00BB0F6C">
        <w:rPr>
          <w:rFonts w:ascii="Arial Narrow" w:hAnsi="Arial Narrow" w:cs="Arial"/>
          <w:bCs/>
          <w:i/>
          <w:sz w:val="16"/>
        </w:rPr>
        <w:t xml:space="preserve">Wykonawcy wspólnie ubiegający się o udzielenie zamówienia, wykreślają słowo „samodzielnie”, pozostawiają słowo „wspólnie” i </w:t>
      </w:r>
      <w:r w:rsidRPr="00BB0F6C">
        <w:rPr>
          <w:rFonts w:ascii="Arial Narrow" w:hAnsi="Arial Narrow" w:cs="Arial"/>
          <w:b/>
          <w:bCs/>
          <w:i/>
          <w:sz w:val="16"/>
          <w:u w:val="single"/>
        </w:rPr>
        <w:t>składają odrębne oświadczenia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>(na niniejszym wzorze) o niepodleganiu wykluczeniu oraz spełnianiu warunków udziału w odpowiednim dla nich zakresie, ze wskazaniem udziału w jakim będą uczestniczyli w realizacji zamówienia. Pkt. 2.</w:t>
      </w:r>
      <w:r w:rsidR="00186455">
        <w:rPr>
          <w:rFonts w:ascii="Arial Narrow" w:hAnsi="Arial Narrow" w:cs="Arial"/>
          <w:bCs/>
          <w:i/>
          <w:sz w:val="16"/>
        </w:rPr>
        <w:t>4</w:t>
      </w:r>
      <w:r w:rsidRPr="00BB0F6C">
        <w:rPr>
          <w:rFonts w:ascii="Arial Narrow" w:hAnsi="Arial Narrow" w:cs="Arial"/>
          <w:bCs/>
          <w:i/>
          <w:sz w:val="16"/>
        </w:rPr>
        <w:t xml:space="preserve"> w treści powyższego oświadczenia dotyczy postępowań na usługi.</w:t>
      </w:r>
    </w:p>
    <w:p w14:paraId="3E2AC651" w14:textId="77777777" w:rsidR="00E838C1" w:rsidRPr="00B71207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</w:p>
    <w:p w14:paraId="0A06DEC1" w14:textId="77777777" w:rsidR="00E838C1" w:rsidRPr="00B71207" w:rsidRDefault="00E838C1" w:rsidP="00E838C1">
      <w:pPr>
        <w:spacing w:line="260" w:lineRule="exact"/>
        <w:jc w:val="both"/>
        <w:rPr>
          <w:rFonts w:ascii="Arial" w:hAnsi="Arial" w:cs="Arial"/>
          <w:bCs/>
          <w:i/>
          <w:sz w:val="16"/>
        </w:rPr>
      </w:pPr>
      <w:r w:rsidRPr="00BB0F6C">
        <w:rPr>
          <w:rFonts w:ascii="Arial Narrow" w:hAnsi="Arial Narrow" w:cs="Arial"/>
          <w:bCs/>
          <w:i/>
          <w:color w:val="00B0F0"/>
          <w:sz w:val="16"/>
        </w:rPr>
        <w:t>2)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 xml:space="preserve">Wykonawcy, którzy wspólnie ubiegają się o udzielenie zamówienia, na odrębnie składanych przez nich oświadczeniach, wypełniają </w:t>
      </w:r>
      <w:r w:rsidRPr="00BB0F6C">
        <w:rPr>
          <w:rFonts w:ascii="Arial Narrow" w:hAnsi="Arial Narrow" w:cs="Arial"/>
          <w:b/>
          <w:bCs/>
          <w:i/>
          <w:sz w:val="16"/>
        </w:rPr>
        <w:t>„Dane Wykonawcy” właściwe dla Wykonawcy, którego dokument dotyczy</w:t>
      </w:r>
      <w:r w:rsidRPr="00B71207">
        <w:rPr>
          <w:rFonts w:ascii="Arial" w:hAnsi="Arial" w:cs="Arial"/>
          <w:bCs/>
          <w:i/>
          <w:sz w:val="16"/>
        </w:rPr>
        <w:t>.</w:t>
      </w:r>
    </w:p>
    <w:p w14:paraId="449C56F9" w14:textId="77777777" w:rsidR="00E838C1" w:rsidRPr="00B71207" w:rsidRDefault="00E838C1" w:rsidP="00E838C1">
      <w:pPr>
        <w:tabs>
          <w:tab w:val="left" w:pos="3974"/>
        </w:tabs>
        <w:spacing w:line="260" w:lineRule="exact"/>
        <w:rPr>
          <w:rFonts w:ascii="Arial" w:hAnsi="Arial" w:cs="Arial"/>
          <w:sz w:val="14"/>
          <w:szCs w:val="24"/>
        </w:rPr>
      </w:pPr>
    </w:p>
    <w:p w14:paraId="3CC16586" w14:textId="77777777" w:rsidR="00555859" w:rsidRPr="00DC26A5" w:rsidRDefault="00E838C1" w:rsidP="00DC26A5">
      <w:pPr>
        <w:spacing w:line="260" w:lineRule="exact"/>
        <w:jc w:val="both"/>
        <w:rPr>
          <w:rFonts w:ascii="Arial Narrow" w:hAnsi="Arial Narrow" w:cs="Arial"/>
          <w:bCs/>
          <w:i/>
          <w:sz w:val="16"/>
        </w:rPr>
      </w:pPr>
      <w:r w:rsidRPr="00BB0F6C">
        <w:rPr>
          <w:rFonts w:ascii="Arial Narrow" w:hAnsi="Arial Narrow" w:cs="Arial"/>
          <w:bCs/>
          <w:i/>
          <w:color w:val="00B0F0"/>
          <w:sz w:val="16"/>
        </w:rPr>
        <w:t>3)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Cs/>
          <w:i/>
          <w:sz w:val="16"/>
        </w:rPr>
        <w:t>Podmioty, na których zasobach polega Wykonawca,</w:t>
      </w:r>
      <w:r w:rsidRPr="00B71207">
        <w:rPr>
          <w:rFonts w:ascii="Arial" w:hAnsi="Arial" w:cs="Arial"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/>
          <w:bCs/>
          <w:i/>
          <w:sz w:val="16"/>
        </w:rPr>
        <w:t xml:space="preserve">składają </w:t>
      </w:r>
      <w:r w:rsidRPr="00BB0F6C">
        <w:rPr>
          <w:rFonts w:ascii="Arial Narrow" w:hAnsi="Arial Narrow" w:cs="Arial"/>
          <w:bCs/>
          <w:i/>
          <w:sz w:val="16"/>
        </w:rPr>
        <w:t>na oddzielnie przygotowanym dla nich wzorze</w:t>
      </w:r>
      <w:r w:rsidRPr="00B71207">
        <w:rPr>
          <w:rFonts w:ascii="Arial" w:hAnsi="Arial" w:cs="Arial"/>
          <w:b/>
          <w:bCs/>
          <w:i/>
          <w:sz w:val="16"/>
        </w:rPr>
        <w:t xml:space="preserve"> </w:t>
      </w:r>
      <w:r w:rsidRPr="00BB0F6C">
        <w:rPr>
          <w:rFonts w:ascii="Arial Narrow" w:hAnsi="Arial Narrow" w:cs="Arial"/>
          <w:b/>
          <w:bCs/>
          <w:i/>
          <w:sz w:val="16"/>
        </w:rPr>
        <w:t>odrębne oświadczenia</w:t>
      </w:r>
      <w:r w:rsidRPr="00BB0F6C">
        <w:rPr>
          <w:rFonts w:ascii="Arial Narrow" w:hAnsi="Arial Narrow" w:cs="Arial"/>
          <w:bCs/>
          <w:i/>
          <w:sz w:val="16"/>
        </w:rPr>
        <w:t xml:space="preserve"> o niepodleganiu wykluczeniu oraz oddaniu do dyspozycji zasobów niezbędnych do realizacji zamówienia.</w:t>
      </w:r>
    </w:p>
    <w:sectPr w:rsidR="00555859" w:rsidRPr="00DC26A5" w:rsidSect="001A3F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5" w:right="425" w:bottom="425" w:left="1701" w:header="703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C45B4" w14:textId="77777777" w:rsidR="00F577F7" w:rsidRDefault="00F577F7">
      <w:r>
        <w:separator/>
      </w:r>
    </w:p>
  </w:endnote>
  <w:endnote w:type="continuationSeparator" w:id="0">
    <w:p w14:paraId="74B11885" w14:textId="77777777" w:rsidR="00F577F7" w:rsidRDefault="00F57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8BEEA" w14:textId="77777777" w:rsidR="001A3FA8" w:rsidRDefault="001A3F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B38DA" w14:textId="77777777" w:rsidR="009B36A4" w:rsidRPr="00223F53" w:rsidRDefault="001B235E" w:rsidP="00A9780E">
    <w:pPr>
      <w:pStyle w:val="Stopka"/>
      <w:framePr w:w="9076" w:wrap="around" w:vAnchor="text" w:hAnchor="page" w:x="1899" w:y="167"/>
      <w:jc w:val="center"/>
      <w:rPr>
        <w:rStyle w:val="Numerstrony"/>
        <w:rFonts w:ascii="Arial Narrow" w:hAnsi="Arial Narrow" w:cs="Arial"/>
        <w:b/>
        <w:i/>
        <w:sz w:val="16"/>
      </w:rPr>
    </w:pPr>
    <w:r w:rsidRPr="007D1FFF">
      <w:rPr>
        <w:rStyle w:val="Numerstrony"/>
        <w:rFonts w:ascii="Arial Narrow" w:hAnsi="Arial Narrow" w:cs="Arial"/>
        <w:i/>
        <w:sz w:val="14"/>
      </w:rPr>
      <w:t xml:space="preserve"> </w:t>
    </w:r>
    <w:r w:rsidRPr="007D1FFF">
      <w:rPr>
        <w:rStyle w:val="Numerstrony"/>
        <w:rFonts w:ascii="Arial Narrow" w:hAnsi="Arial Narrow" w:cs="Arial"/>
        <w:b/>
        <w:i/>
        <w:sz w:val="16"/>
      </w:rPr>
      <w:t>RZP/</w:t>
    </w:r>
    <w:r w:rsidR="00581BCE">
      <w:rPr>
        <w:rStyle w:val="Numerstrony"/>
        <w:rFonts w:ascii="Arial Narrow" w:hAnsi="Arial Narrow" w:cs="Arial"/>
        <w:b/>
        <w:i/>
        <w:sz w:val="16"/>
      </w:rPr>
      <w:t>44</w:t>
    </w:r>
    <w:r w:rsidRPr="007D1FFF">
      <w:rPr>
        <w:rStyle w:val="Numerstrony"/>
        <w:rFonts w:ascii="Arial Narrow" w:hAnsi="Arial Narrow" w:cs="Arial"/>
        <w:b/>
        <w:i/>
        <w:sz w:val="16"/>
      </w:rPr>
      <w:t>/OZŻW</w:t>
    </w:r>
    <w:r w:rsidRPr="00223F53">
      <w:rPr>
        <w:rStyle w:val="Numerstrony"/>
        <w:rFonts w:ascii="Arial Narrow" w:hAnsi="Arial Narrow" w:cs="Arial"/>
        <w:b/>
        <w:i/>
        <w:sz w:val="16"/>
      </w:rPr>
      <w:t>/202</w:t>
    </w:r>
    <w:r w:rsidR="006B7E86">
      <w:rPr>
        <w:rStyle w:val="Numerstrony"/>
        <w:rFonts w:ascii="Arial Narrow" w:hAnsi="Arial Narrow" w:cs="Arial"/>
        <w:b/>
        <w:i/>
        <w:sz w:val="16"/>
      </w:rPr>
      <w:t>5</w:t>
    </w:r>
    <w:r w:rsidRPr="00223F53">
      <w:rPr>
        <w:rStyle w:val="Numerstrony"/>
        <w:rFonts w:ascii="Arial Narrow" w:hAnsi="Arial Narrow" w:cs="Arial"/>
        <w:i/>
        <w:color w:val="000000"/>
        <w:sz w:val="14"/>
      </w:rPr>
      <w:t>;</w:t>
    </w:r>
    <w:r w:rsidRPr="00223F53">
      <w:rPr>
        <w:rStyle w:val="Numerstrony"/>
        <w:rFonts w:ascii="Arial Narrow" w:hAnsi="Arial Narrow" w:cs="Arial"/>
        <w:i/>
        <w:sz w:val="14"/>
      </w:rPr>
      <w:t xml:space="preserve"> </w:t>
    </w:r>
    <w:r w:rsidR="009B36A4" w:rsidRPr="00223F53">
      <w:rPr>
        <w:rStyle w:val="Numerstrony"/>
        <w:rFonts w:ascii="Arial Narrow" w:hAnsi="Arial Narrow" w:cs="Arial"/>
        <w:i/>
        <w:sz w:val="14"/>
      </w:rPr>
      <w:t xml:space="preserve"> strona </w: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begin"/>
    </w:r>
    <w:r w:rsidR="009B36A4" w:rsidRPr="00223F53">
      <w:rPr>
        <w:rStyle w:val="Numerstrony"/>
        <w:rFonts w:ascii="Arial Narrow" w:hAnsi="Arial Narrow" w:cs="Arial"/>
        <w:i/>
        <w:sz w:val="14"/>
      </w:rPr>
      <w:instrText xml:space="preserve">PAGE  </w:instrTex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separate"/>
    </w:r>
    <w:r w:rsidR="00876C86">
      <w:rPr>
        <w:rStyle w:val="Numerstrony"/>
        <w:rFonts w:ascii="Arial Narrow" w:hAnsi="Arial Narrow" w:cs="Arial"/>
        <w:i/>
        <w:noProof/>
        <w:sz w:val="14"/>
      </w:rPr>
      <w:t>2</w: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end"/>
    </w:r>
    <w:r w:rsidR="009B36A4" w:rsidRPr="00223F53">
      <w:rPr>
        <w:rStyle w:val="Numerstrony"/>
        <w:rFonts w:ascii="Arial Narrow" w:hAnsi="Arial Narrow" w:cs="Arial"/>
        <w:i/>
        <w:sz w:val="14"/>
      </w:rPr>
      <w:t xml:space="preserve"> z </w: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begin"/>
    </w:r>
    <w:r w:rsidR="009B36A4" w:rsidRPr="00223F53">
      <w:rPr>
        <w:rStyle w:val="Numerstrony"/>
        <w:rFonts w:ascii="Arial Narrow" w:hAnsi="Arial Narrow" w:cs="Arial"/>
        <w:i/>
        <w:sz w:val="14"/>
      </w:rPr>
      <w:instrText xml:space="preserve"> NUMPAGES </w:instrTex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separate"/>
    </w:r>
    <w:r w:rsidR="00876C86">
      <w:rPr>
        <w:rStyle w:val="Numerstrony"/>
        <w:rFonts w:ascii="Arial Narrow" w:hAnsi="Arial Narrow" w:cs="Arial"/>
        <w:i/>
        <w:noProof/>
        <w:sz w:val="14"/>
      </w:rPr>
      <w:t>2</w:t>
    </w:r>
    <w:r w:rsidR="009B36A4" w:rsidRPr="00223F53">
      <w:rPr>
        <w:rStyle w:val="Numerstrony"/>
        <w:rFonts w:ascii="Arial Narrow" w:hAnsi="Arial Narrow" w:cs="Arial"/>
        <w:i/>
        <w:sz w:val="14"/>
      </w:rPr>
      <w:fldChar w:fldCharType="end"/>
    </w:r>
  </w:p>
  <w:p w14:paraId="25C0DFA9" w14:textId="77777777" w:rsidR="009B36A4" w:rsidRDefault="009B3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4D3F5" w14:textId="77777777" w:rsidR="001A3FA8" w:rsidRDefault="001A3F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1E817" w14:textId="77777777" w:rsidR="00F577F7" w:rsidRDefault="00F577F7">
      <w:r>
        <w:separator/>
      </w:r>
    </w:p>
  </w:footnote>
  <w:footnote w:type="continuationSeparator" w:id="0">
    <w:p w14:paraId="34F031F4" w14:textId="77777777" w:rsidR="00F577F7" w:rsidRDefault="00F57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5DD8" w14:textId="77777777" w:rsidR="001A3FA8" w:rsidRDefault="001A3F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955A" w14:textId="77777777" w:rsidR="001A3FA8" w:rsidRDefault="001A3FA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9381E" w14:textId="77777777" w:rsidR="001A3FA8" w:rsidRDefault="001A3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3" w15:restartNumberingAfterBreak="0">
    <w:nsid w:val="105A7702"/>
    <w:multiLevelType w:val="multilevel"/>
    <w:tmpl w:val="2C68EFCE"/>
    <w:numStyleLink w:val="Styl1"/>
  </w:abstractNum>
  <w:abstractNum w:abstractNumId="24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2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3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5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916748"/>
    <w:multiLevelType w:val="hybridMultilevel"/>
    <w:tmpl w:val="B50AB7B2"/>
    <w:lvl w:ilvl="0" w:tplc="7F50A05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912DB9"/>
    <w:multiLevelType w:val="hybridMultilevel"/>
    <w:tmpl w:val="216ED07A"/>
    <w:lvl w:ilvl="0" w:tplc="A8266A9A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4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6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7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8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9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0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1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7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0" w15:restartNumberingAfterBreak="0">
    <w:nsid w:val="388E559D"/>
    <w:multiLevelType w:val="hybridMultilevel"/>
    <w:tmpl w:val="37BEE8EC"/>
    <w:lvl w:ilvl="0" w:tplc="591879B8">
      <w:start w:val="1"/>
      <w:numFmt w:val="decimal"/>
      <w:lvlText w:val="%1."/>
      <w:lvlJc w:val="left"/>
      <w:pPr>
        <w:ind w:left="36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394F530E"/>
    <w:multiLevelType w:val="hybridMultilevel"/>
    <w:tmpl w:val="0B889CB8"/>
    <w:lvl w:ilvl="0" w:tplc="04150011">
      <w:start w:val="1"/>
      <w:numFmt w:val="decimal"/>
      <w:lvlText w:val="%1)"/>
      <w:lvlJc w:val="left"/>
      <w:pPr>
        <w:ind w:left="811" w:hanging="360"/>
      </w:pPr>
    </w:lvl>
    <w:lvl w:ilvl="1" w:tplc="04150019" w:tentative="1">
      <w:start w:val="1"/>
      <w:numFmt w:val="lowerLetter"/>
      <w:lvlText w:val="%2."/>
      <w:lvlJc w:val="left"/>
      <w:pPr>
        <w:ind w:left="1531" w:hanging="360"/>
      </w:pPr>
    </w:lvl>
    <w:lvl w:ilvl="2" w:tplc="0415001B" w:tentative="1">
      <w:start w:val="1"/>
      <w:numFmt w:val="lowerRoman"/>
      <w:lvlText w:val="%3."/>
      <w:lvlJc w:val="right"/>
      <w:pPr>
        <w:ind w:left="2251" w:hanging="180"/>
      </w:pPr>
    </w:lvl>
    <w:lvl w:ilvl="3" w:tplc="0415000F" w:tentative="1">
      <w:start w:val="1"/>
      <w:numFmt w:val="decimal"/>
      <w:lvlText w:val="%4."/>
      <w:lvlJc w:val="left"/>
      <w:pPr>
        <w:ind w:left="2971" w:hanging="360"/>
      </w:pPr>
    </w:lvl>
    <w:lvl w:ilvl="4" w:tplc="04150019" w:tentative="1">
      <w:start w:val="1"/>
      <w:numFmt w:val="lowerLetter"/>
      <w:lvlText w:val="%5."/>
      <w:lvlJc w:val="left"/>
      <w:pPr>
        <w:ind w:left="3691" w:hanging="360"/>
      </w:pPr>
    </w:lvl>
    <w:lvl w:ilvl="5" w:tplc="0415001B" w:tentative="1">
      <w:start w:val="1"/>
      <w:numFmt w:val="lowerRoman"/>
      <w:lvlText w:val="%6."/>
      <w:lvlJc w:val="right"/>
      <w:pPr>
        <w:ind w:left="4411" w:hanging="180"/>
      </w:pPr>
    </w:lvl>
    <w:lvl w:ilvl="6" w:tplc="0415000F" w:tentative="1">
      <w:start w:val="1"/>
      <w:numFmt w:val="decimal"/>
      <w:lvlText w:val="%7."/>
      <w:lvlJc w:val="left"/>
      <w:pPr>
        <w:ind w:left="5131" w:hanging="360"/>
      </w:pPr>
    </w:lvl>
    <w:lvl w:ilvl="7" w:tplc="04150019" w:tentative="1">
      <w:start w:val="1"/>
      <w:numFmt w:val="lowerLetter"/>
      <w:lvlText w:val="%8."/>
      <w:lvlJc w:val="left"/>
      <w:pPr>
        <w:ind w:left="5851" w:hanging="360"/>
      </w:pPr>
    </w:lvl>
    <w:lvl w:ilvl="8" w:tplc="0415001B" w:tentative="1">
      <w:start w:val="1"/>
      <w:numFmt w:val="lowerRoman"/>
      <w:lvlText w:val="%9."/>
      <w:lvlJc w:val="right"/>
      <w:pPr>
        <w:ind w:left="6571" w:hanging="180"/>
      </w:pPr>
    </w:lvl>
  </w:abstractNum>
  <w:abstractNum w:abstractNumId="62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3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6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4222551C"/>
    <w:multiLevelType w:val="hybridMultilevel"/>
    <w:tmpl w:val="A79C91EA"/>
    <w:lvl w:ilvl="0" w:tplc="CBA62B9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0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1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3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4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5" w15:restartNumberingAfterBreak="0">
    <w:nsid w:val="4D835D1A"/>
    <w:multiLevelType w:val="hybridMultilevel"/>
    <w:tmpl w:val="78D29216"/>
    <w:lvl w:ilvl="0" w:tplc="BEE634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7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8" w15:restartNumberingAfterBreak="0">
    <w:nsid w:val="50D95348"/>
    <w:multiLevelType w:val="hybridMultilevel"/>
    <w:tmpl w:val="B6382F98"/>
    <w:lvl w:ilvl="0" w:tplc="ABE271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3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4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6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7" w15:restartNumberingAfterBreak="0">
    <w:nsid w:val="5C09138A"/>
    <w:multiLevelType w:val="hybridMultilevel"/>
    <w:tmpl w:val="C8BA2268"/>
    <w:lvl w:ilvl="0" w:tplc="0E0EA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 w15:restartNumberingAfterBreak="0">
    <w:nsid w:val="5DE602EF"/>
    <w:multiLevelType w:val="hybridMultilevel"/>
    <w:tmpl w:val="35DA3330"/>
    <w:lvl w:ilvl="0" w:tplc="C032B73E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FC6E01"/>
    <w:multiLevelType w:val="hybridMultilevel"/>
    <w:tmpl w:val="E46EEB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5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6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8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8118108">
    <w:abstractNumId w:val="43"/>
  </w:num>
  <w:num w:numId="2" w16cid:durableId="529152410">
    <w:abstractNumId w:val="48"/>
  </w:num>
  <w:num w:numId="3" w16cid:durableId="417168960">
    <w:abstractNumId w:val="85"/>
  </w:num>
  <w:num w:numId="4" w16cid:durableId="698513140">
    <w:abstractNumId w:val="17"/>
  </w:num>
  <w:num w:numId="5" w16cid:durableId="1116099441">
    <w:abstractNumId w:val="83"/>
  </w:num>
  <w:num w:numId="6" w16cid:durableId="1696344121">
    <w:abstractNumId w:val="46"/>
  </w:num>
  <w:num w:numId="7" w16cid:durableId="1055080448">
    <w:abstractNumId w:val="33"/>
  </w:num>
  <w:num w:numId="8" w16cid:durableId="221063622">
    <w:abstractNumId w:val="67"/>
  </w:num>
  <w:num w:numId="9" w16cid:durableId="1197504973">
    <w:abstractNumId w:val="41"/>
  </w:num>
  <w:num w:numId="10" w16cid:durableId="281499782">
    <w:abstractNumId w:val="63"/>
  </w:num>
  <w:num w:numId="11" w16cid:durableId="1490367799">
    <w:abstractNumId w:val="56"/>
  </w:num>
  <w:num w:numId="12" w16cid:durableId="766119973">
    <w:abstractNumId w:val="20"/>
  </w:num>
  <w:num w:numId="13" w16cid:durableId="542258201">
    <w:abstractNumId w:val="87"/>
  </w:num>
  <w:num w:numId="14" w16cid:durableId="1784882209">
    <w:abstractNumId w:val="73"/>
    <w:lvlOverride w:ilvl="0">
      <w:startOverride w:val="1"/>
    </w:lvlOverride>
  </w:num>
  <w:num w:numId="15" w16cid:durableId="1183133803">
    <w:abstractNumId w:val="72"/>
  </w:num>
  <w:num w:numId="16" w16cid:durableId="1136096170">
    <w:abstractNumId w:val="81"/>
  </w:num>
  <w:num w:numId="17" w16cid:durableId="26295665">
    <w:abstractNumId w:val="92"/>
  </w:num>
  <w:num w:numId="18" w16cid:durableId="1684628561">
    <w:abstractNumId w:val="58"/>
  </w:num>
  <w:num w:numId="19" w16cid:durableId="936671953">
    <w:abstractNumId w:val="75"/>
  </w:num>
  <w:num w:numId="20" w16cid:durableId="2000688689">
    <w:abstractNumId w:val="34"/>
  </w:num>
  <w:num w:numId="21" w16cid:durableId="444036684">
    <w:abstractNumId w:val="64"/>
  </w:num>
  <w:num w:numId="22" w16cid:durableId="490945305">
    <w:abstractNumId w:val="35"/>
  </w:num>
  <w:num w:numId="23" w16cid:durableId="2051218778">
    <w:abstractNumId w:val="53"/>
  </w:num>
  <w:num w:numId="24" w16cid:durableId="1152286706">
    <w:abstractNumId w:val="38"/>
  </w:num>
  <w:num w:numId="25" w16cid:durableId="899437263">
    <w:abstractNumId w:val="29"/>
  </w:num>
  <w:num w:numId="26" w16cid:durableId="590939126">
    <w:abstractNumId w:val="94"/>
  </w:num>
  <w:num w:numId="27" w16cid:durableId="633413439">
    <w:abstractNumId w:val="23"/>
  </w:num>
  <w:num w:numId="28" w16cid:durableId="1799446077">
    <w:abstractNumId w:val="88"/>
  </w:num>
  <w:num w:numId="29" w16cid:durableId="201986072">
    <w:abstractNumId w:val="13"/>
  </w:num>
  <w:num w:numId="30" w16cid:durableId="433987733">
    <w:abstractNumId w:val="93"/>
  </w:num>
  <w:num w:numId="31" w16cid:durableId="855077099">
    <w:abstractNumId w:val="84"/>
  </w:num>
  <w:num w:numId="32" w16cid:durableId="660934156">
    <w:abstractNumId w:val="62"/>
  </w:num>
  <w:num w:numId="33" w16cid:durableId="46072457">
    <w:abstractNumId w:val="66"/>
  </w:num>
  <w:num w:numId="34" w16cid:durableId="1649897088">
    <w:abstractNumId w:val="47"/>
  </w:num>
  <w:num w:numId="35" w16cid:durableId="1930890724">
    <w:abstractNumId w:val="27"/>
  </w:num>
  <w:num w:numId="36" w16cid:durableId="299503742">
    <w:abstractNumId w:val="57"/>
  </w:num>
  <w:num w:numId="37" w16cid:durableId="1538394180">
    <w:abstractNumId w:val="90"/>
  </w:num>
  <w:num w:numId="38" w16cid:durableId="1202476642">
    <w:abstractNumId w:val="91"/>
  </w:num>
  <w:num w:numId="39" w16cid:durableId="1194071183">
    <w:abstractNumId w:val="50"/>
  </w:num>
  <w:num w:numId="40" w16cid:durableId="1642156379">
    <w:abstractNumId w:val="96"/>
  </w:num>
  <w:num w:numId="41" w16cid:durableId="1667899300">
    <w:abstractNumId w:val="32"/>
  </w:num>
  <w:num w:numId="42" w16cid:durableId="516971197">
    <w:abstractNumId w:val="31"/>
  </w:num>
  <w:num w:numId="43" w16cid:durableId="1625848048">
    <w:abstractNumId w:val="28"/>
  </w:num>
  <w:num w:numId="44" w16cid:durableId="1776367101">
    <w:abstractNumId w:val="59"/>
  </w:num>
  <w:num w:numId="45" w16cid:durableId="1913154558">
    <w:abstractNumId w:val="19"/>
  </w:num>
  <w:num w:numId="46" w16cid:durableId="795871328">
    <w:abstractNumId w:val="80"/>
  </w:num>
  <w:num w:numId="47" w16cid:durableId="1798908757">
    <w:abstractNumId w:val="36"/>
  </w:num>
  <w:num w:numId="48" w16cid:durableId="203490331">
    <w:abstractNumId w:val="52"/>
  </w:num>
  <w:num w:numId="49" w16cid:durableId="559092420">
    <w:abstractNumId w:val="45"/>
  </w:num>
  <w:num w:numId="50" w16cid:durableId="789127937">
    <w:abstractNumId w:val="70"/>
  </w:num>
  <w:num w:numId="51" w16cid:durableId="205217898">
    <w:abstractNumId w:val="42"/>
  </w:num>
  <w:num w:numId="52" w16cid:durableId="2104955442">
    <w:abstractNumId w:val="95"/>
  </w:num>
  <w:num w:numId="53" w16cid:durableId="1152286279">
    <w:abstractNumId w:val="30"/>
  </w:num>
  <w:num w:numId="54" w16cid:durableId="885989552">
    <w:abstractNumId w:val="18"/>
  </w:num>
  <w:num w:numId="55" w16cid:durableId="1152409237">
    <w:abstractNumId w:val="44"/>
  </w:num>
  <w:num w:numId="56" w16cid:durableId="900097922">
    <w:abstractNumId w:val="107"/>
  </w:num>
  <w:num w:numId="57" w16cid:durableId="873032663">
    <w:abstractNumId w:val="99"/>
  </w:num>
  <w:num w:numId="58" w16cid:durableId="1502040856">
    <w:abstractNumId w:val="82"/>
  </w:num>
  <w:num w:numId="59" w16cid:durableId="103817112">
    <w:abstractNumId w:val="26"/>
  </w:num>
  <w:num w:numId="60" w16cid:durableId="1031027483">
    <w:abstractNumId w:val="16"/>
  </w:num>
  <w:num w:numId="61" w16cid:durableId="952249940">
    <w:abstractNumId w:val="49"/>
  </w:num>
  <w:num w:numId="62" w16cid:durableId="465245733">
    <w:abstractNumId w:val="97"/>
  </w:num>
  <w:num w:numId="63" w16cid:durableId="824249280">
    <w:abstractNumId w:val="21"/>
  </w:num>
  <w:num w:numId="64" w16cid:durableId="43139305">
    <w:abstractNumId w:val="24"/>
  </w:num>
  <w:num w:numId="65" w16cid:durableId="1759206370">
    <w:abstractNumId w:val="106"/>
  </w:num>
  <w:num w:numId="66" w16cid:durableId="701059485">
    <w:abstractNumId w:val="101"/>
  </w:num>
  <w:num w:numId="67" w16cid:durableId="908929600">
    <w:abstractNumId w:val="74"/>
  </w:num>
  <w:num w:numId="68" w16cid:durableId="151142871">
    <w:abstractNumId w:val="51"/>
  </w:num>
  <w:num w:numId="69" w16cid:durableId="483278666">
    <w:abstractNumId w:val="14"/>
  </w:num>
  <w:num w:numId="70" w16cid:durableId="1054889725">
    <w:abstractNumId w:val="108"/>
  </w:num>
  <w:num w:numId="71" w16cid:durableId="2060401529">
    <w:abstractNumId w:val="25"/>
  </w:num>
  <w:num w:numId="72" w16cid:durableId="1390494077">
    <w:abstractNumId w:val="105"/>
  </w:num>
  <w:num w:numId="73" w16cid:durableId="164365723">
    <w:abstractNumId w:val="77"/>
  </w:num>
  <w:num w:numId="74" w16cid:durableId="802382356">
    <w:abstractNumId w:val="12"/>
  </w:num>
  <w:num w:numId="75" w16cid:durableId="1562714013">
    <w:abstractNumId w:val="15"/>
  </w:num>
  <w:num w:numId="76" w16cid:durableId="2078631191">
    <w:abstractNumId w:val="54"/>
  </w:num>
  <w:num w:numId="77" w16cid:durableId="1821576510">
    <w:abstractNumId w:val="104"/>
  </w:num>
  <w:num w:numId="78" w16cid:durableId="814836335">
    <w:abstractNumId w:val="102"/>
  </w:num>
  <w:num w:numId="79" w16cid:durableId="1724060489">
    <w:abstractNumId w:val="79"/>
  </w:num>
  <w:num w:numId="80" w16cid:durableId="372972919">
    <w:abstractNumId w:val="55"/>
  </w:num>
  <w:num w:numId="81" w16cid:durableId="194782218">
    <w:abstractNumId w:val="98"/>
  </w:num>
  <w:num w:numId="82" w16cid:durableId="1191148240">
    <w:abstractNumId w:val="22"/>
  </w:num>
  <w:num w:numId="83" w16cid:durableId="1286738656">
    <w:abstractNumId w:val="86"/>
  </w:num>
  <w:num w:numId="84" w16cid:durableId="1264339211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 w16cid:durableId="1940091717">
    <w:abstractNumId w:val="86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 w16cid:durableId="1940674485">
    <w:abstractNumId w:val="69"/>
  </w:num>
  <w:num w:numId="87" w16cid:durableId="2128770221">
    <w:abstractNumId w:val="76"/>
  </w:num>
  <w:num w:numId="88" w16cid:durableId="1951431448">
    <w:abstractNumId w:val="65"/>
  </w:num>
  <w:num w:numId="89" w16cid:durableId="332299044">
    <w:abstractNumId w:val="100"/>
  </w:num>
  <w:num w:numId="90" w16cid:durableId="1442410744">
    <w:abstractNumId w:val="39"/>
  </w:num>
  <w:num w:numId="91" w16cid:durableId="976570155">
    <w:abstractNumId w:val="61"/>
  </w:num>
  <w:num w:numId="92" w16cid:durableId="1987465663">
    <w:abstractNumId w:val="103"/>
  </w:num>
  <w:num w:numId="93" w16cid:durableId="1666085085">
    <w:abstractNumId w:val="60"/>
  </w:num>
  <w:num w:numId="94" w16cid:durableId="692851296">
    <w:abstractNumId w:val="89"/>
  </w:num>
  <w:num w:numId="95" w16cid:durableId="495995407">
    <w:abstractNumId w:val="37"/>
  </w:num>
  <w:num w:numId="96" w16cid:durableId="1757364306">
    <w:abstractNumId w:val="68"/>
  </w:num>
  <w:num w:numId="97" w16cid:durableId="1168062025">
    <w:abstractNumId w:val="40"/>
  </w:num>
  <w:num w:numId="98" w16cid:durableId="1170019680">
    <w:abstractNumId w:val="78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E5"/>
    <w:rsid w:val="00000176"/>
    <w:rsid w:val="00000979"/>
    <w:rsid w:val="0000121C"/>
    <w:rsid w:val="0000134C"/>
    <w:rsid w:val="000015F1"/>
    <w:rsid w:val="0000174E"/>
    <w:rsid w:val="0000210B"/>
    <w:rsid w:val="00002734"/>
    <w:rsid w:val="000029FA"/>
    <w:rsid w:val="000031BF"/>
    <w:rsid w:val="00003272"/>
    <w:rsid w:val="00003E23"/>
    <w:rsid w:val="00004118"/>
    <w:rsid w:val="00005474"/>
    <w:rsid w:val="00005655"/>
    <w:rsid w:val="00006155"/>
    <w:rsid w:val="000102E7"/>
    <w:rsid w:val="00010814"/>
    <w:rsid w:val="000108B6"/>
    <w:rsid w:val="000109CF"/>
    <w:rsid w:val="00010A6F"/>
    <w:rsid w:val="00010DE3"/>
    <w:rsid w:val="00011200"/>
    <w:rsid w:val="000116F8"/>
    <w:rsid w:val="00011B05"/>
    <w:rsid w:val="000126A1"/>
    <w:rsid w:val="00014D2A"/>
    <w:rsid w:val="000152F0"/>
    <w:rsid w:val="00015593"/>
    <w:rsid w:val="00015F4E"/>
    <w:rsid w:val="0001618F"/>
    <w:rsid w:val="0001785D"/>
    <w:rsid w:val="00017F12"/>
    <w:rsid w:val="000217F5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CA1"/>
    <w:rsid w:val="00037D2C"/>
    <w:rsid w:val="000403EB"/>
    <w:rsid w:val="0004059D"/>
    <w:rsid w:val="000405AA"/>
    <w:rsid w:val="000405C8"/>
    <w:rsid w:val="00040942"/>
    <w:rsid w:val="00041F5C"/>
    <w:rsid w:val="00042DD9"/>
    <w:rsid w:val="0004385C"/>
    <w:rsid w:val="0004413C"/>
    <w:rsid w:val="00044E46"/>
    <w:rsid w:val="0004573F"/>
    <w:rsid w:val="00047058"/>
    <w:rsid w:val="0005009B"/>
    <w:rsid w:val="000509F1"/>
    <w:rsid w:val="00050B7F"/>
    <w:rsid w:val="00051ED6"/>
    <w:rsid w:val="000521C5"/>
    <w:rsid w:val="00052E27"/>
    <w:rsid w:val="000535F1"/>
    <w:rsid w:val="00053711"/>
    <w:rsid w:val="00053CF5"/>
    <w:rsid w:val="00056243"/>
    <w:rsid w:val="0005663E"/>
    <w:rsid w:val="00056E23"/>
    <w:rsid w:val="000576BC"/>
    <w:rsid w:val="00057B35"/>
    <w:rsid w:val="00057F4C"/>
    <w:rsid w:val="0006078A"/>
    <w:rsid w:val="00060F19"/>
    <w:rsid w:val="00061822"/>
    <w:rsid w:val="00062D2C"/>
    <w:rsid w:val="00063BAE"/>
    <w:rsid w:val="00064512"/>
    <w:rsid w:val="000655CC"/>
    <w:rsid w:val="0006601F"/>
    <w:rsid w:val="0006717E"/>
    <w:rsid w:val="00067389"/>
    <w:rsid w:val="00067D93"/>
    <w:rsid w:val="000700D0"/>
    <w:rsid w:val="00071FA3"/>
    <w:rsid w:val="00072C8A"/>
    <w:rsid w:val="00073A86"/>
    <w:rsid w:val="00073F25"/>
    <w:rsid w:val="0007615D"/>
    <w:rsid w:val="000763D2"/>
    <w:rsid w:val="00076432"/>
    <w:rsid w:val="00077221"/>
    <w:rsid w:val="000778BE"/>
    <w:rsid w:val="000806A1"/>
    <w:rsid w:val="00080AFC"/>
    <w:rsid w:val="00080E98"/>
    <w:rsid w:val="0008132A"/>
    <w:rsid w:val="0008155A"/>
    <w:rsid w:val="00081F89"/>
    <w:rsid w:val="00082C82"/>
    <w:rsid w:val="000832E7"/>
    <w:rsid w:val="000832F9"/>
    <w:rsid w:val="000841B1"/>
    <w:rsid w:val="00086262"/>
    <w:rsid w:val="00087425"/>
    <w:rsid w:val="000903DF"/>
    <w:rsid w:val="00090D36"/>
    <w:rsid w:val="00092178"/>
    <w:rsid w:val="00092230"/>
    <w:rsid w:val="00092A5C"/>
    <w:rsid w:val="00092C8B"/>
    <w:rsid w:val="00092E3E"/>
    <w:rsid w:val="000938E0"/>
    <w:rsid w:val="00093DFC"/>
    <w:rsid w:val="00094DCF"/>
    <w:rsid w:val="00096048"/>
    <w:rsid w:val="000967A7"/>
    <w:rsid w:val="00096B63"/>
    <w:rsid w:val="000970C1"/>
    <w:rsid w:val="00097659"/>
    <w:rsid w:val="00097768"/>
    <w:rsid w:val="000979A7"/>
    <w:rsid w:val="00097A59"/>
    <w:rsid w:val="00097BE7"/>
    <w:rsid w:val="000A04DD"/>
    <w:rsid w:val="000A227B"/>
    <w:rsid w:val="000A29AB"/>
    <w:rsid w:val="000A2C7A"/>
    <w:rsid w:val="000A3490"/>
    <w:rsid w:val="000A3AB5"/>
    <w:rsid w:val="000A5BDE"/>
    <w:rsid w:val="000A7BA4"/>
    <w:rsid w:val="000B0060"/>
    <w:rsid w:val="000B066D"/>
    <w:rsid w:val="000B1126"/>
    <w:rsid w:val="000B19D7"/>
    <w:rsid w:val="000B1AFB"/>
    <w:rsid w:val="000B250C"/>
    <w:rsid w:val="000B2C25"/>
    <w:rsid w:val="000B2D04"/>
    <w:rsid w:val="000B4E4E"/>
    <w:rsid w:val="000B54D0"/>
    <w:rsid w:val="000B6147"/>
    <w:rsid w:val="000B65D3"/>
    <w:rsid w:val="000B6755"/>
    <w:rsid w:val="000B7708"/>
    <w:rsid w:val="000B7A3E"/>
    <w:rsid w:val="000C0AA4"/>
    <w:rsid w:val="000C0BA0"/>
    <w:rsid w:val="000C0CCE"/>
    <w:rsid w:val="000C0EE3"/>
    <w:rsid w:val="000C165A"/>
    <w:rsid w:val="000C172A"/>
    <w:rsid w:val="000C31AD"/>
    <w:rsid w:val="000C35DB"/>
    <w:rsid w:val="000C37D3"/>
    <w:rsid w:val="000C38D3"/>
    <w:rsid w:val="000C4D2C"/>
    <w:rsid w:val="000C4EF2"/>
    <w:rsid w:val="000C56F3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8F"/>
    <w:rsid w:val="000D1562"/>
    <w:rsid w:val="000D1690"/>
    <w:rsid w:val="000D19BF"/>
    <w:rsid w:val="000D1A5F"/>
    <w:rsid w:val="000D1AE6"/>
    <w:rsid w:val="000D1E4E"/>
    <w:rsid w:val="000D306D"/>
    <w:rsid w:val="000D3396"/>
    <w:rsid w:val="000D401B"/>
    <w:rsid w:val="000D4505"/>
    <w:rsid w:val="000D49FE"/>
    <w:rsid w:val="000D4C28"/>
    <w:rsid w:val="000D4DB8"/>
    <w:rsid w:val="000D4E53"/>
    <w:rsid w:val="000D4EB9"/>
    <w:rsid w:val="000D546C"/>
    <w:rsid w:val="000D6694"/>
    <w:rsid w:val="000D696C"/>
    <w:rsid w:val="000D6F55"/>
    <w:rsid w:val="000D73C2"/>
    <w:rsid w:val="000E0D24"/>
    <w:rsid w:val="000E5185"/>
    <w:rsid w:val="000E607B"/>
    <w:rsid w:val="000E7230"/>
    <w:rsid w:val="000E77DE"/>
    <w:rsid w:val="000F0AAC"/>
    <w:rsid w:val="000F0E03"/>
    <w:rsid w:val="000F1960"/>
    <w:rsid w:val="000F1FDB"/>
    <w:rsid w:val="000F28F8"/>
    <w:rsid w:val="000F2A0D"/>
    <w:rsid w:val="000F2C92"/>
    <w:rsid w:val="000F32E1"/>
    <w:rsid w:val="000F36A7"/>
    <w:rsid w:val="000F3C92"/>
    <w:rsid w:val="000F431E"/>
    <w:rsid w:val="000F4541"/>
    <w:rsid w:val="000F4D7F"/>
    <w:rsid w:val="000F54E3"/>
    <w:rsid w:val="000F59A2"/>
    <w:rsid w:val="000F5AAC"/>
    <w:rsid w:val="000F627C"/>
    <w:rsid w:val="000F6DA1"/>
    <w:rsid w:val="000F7015"/>
    <w:rsid w:val="00101987"/>
    <w:rsid w:val="00101AEC"/>
    <w:rsid w:val="00101BBD"/>
    <w:rsid w:val="00101F40"/>
    <w:rsid w:val="001026CC"/>
    <w:rsid w:val="001033F2"/>
    <w:rsid w:val="00105271"/>
    <w:rsid w:val="00105708"/>
    <w:rsid w:val="00105970"/>
    <w:rsid w:val="001067D3"/>
    <w:rsid w:val="00106AED"/>
    <w:rsid w:val="0010708E"/>
    <w:rsid w:val="00107134"/>
    <w:rsid w:val="001074CA"/>
    <w:rsid w:val="00107583"/>
    <w:rsid w:val="00107EE1"/>
    <w:rsid w:val="00107FDC"/>
    <w:rsid w:val="001103AE"/>
    <w:rsid w:val="0011093B"/>
    <w:rsid w:val="00110CBB"/>
    <w:rsid w:val="00111798"/>
    <w:rsid w:val="00111808"/>
    <w:rsid w:val="0011241F"/>
    <w:rsid w:val="00112DE2"/>
    <w:rsid w:val="001136E4"/>
    <w:rsid w:val="001137A7"/>
    <w:rsid w:val="00113BF7"/>
    <w:rsid w:val="00113DCA"/>
    <w:rsid w:val="0011422A"/>
    <w:rsid w:val="00114290"/>
    <w:rsid w:val="001147DC"/>
    <w:rsid w:val="001148A7"/>
    <w:rsid w:val="00115764"/>
    <w:rsid w:val="00115B06"/>
    <w:rsid w:val="00116886"/>
    <w:rsid w:val="00116C1C"/>
    <w:rsid w:val="00116F60"/>
    <w:rsid w:val="001171D4"/>
    <w:rsid w:val="00117465"/>
    <w:rsid w:val="0012043B"/>
    <w:rsid w:val="001206B1"/>
    <w:rsid w:val="00120843"/>
    <w:rsid w:val="00121777"/>
    <w:rsid w:val="001217FE"/>
    <w:rsid w:val="00121F84"/>
    <w:rsid w:val="0012224B"/>
    <w:rsid w:val="0012224D"/>
    <w:rsid w:val="00123622"/>
    <w:rsid w:val="00124417"/>
    <w:rsid w:val="0012512F"/>
    <w:rsid w:val="00125569"/>
    <w:rsid w:val="00126370"/>
    <w:rsid w:val="0012691B"/>
    <w:rsid w:val="00126938"/>
    <w:rsid w:val="0012696B"/>
    <w:rsid w:val="0012734B"/>
    <w:rsid w:val="00127F10"/>
    <w:rsid w:val="00127F7B"/>
    <w:rsid w:val="00130C1A"/>
    <w:rsid w:val="00131136"/>
    <w:rsid w:val="00132EA8"/>
    <w:rsid w:val="00133998"/>
    <w:rsid w:val="0013400F"/>
    <w:rsid w:val="00136510"/>
    <w:rsid w:val="001372CA"/>
    <w:rsid w:val="0013779F"/>
    <w:rsid w:val="00141435"/>
    <w:rsid w:val="00141738"/>
    <w:rsid w:val="00141BC0"/>
    <w:rsid w:val="001420EB"/>
    <w:rsid w:val="0014213B"/>
    <w:rsid w:val="00142CD3"/>
    <w:rsid w:val="001439E5"/>
    <w:rsid w:val="00144D68"/>
    <w:rsid w:val="00145D3A"/>
    <w:rsid w:val="0014621D"/>
    <w:rsid w:val="00147029"/>
    <w:rsid w:val="0014793E"/>
    <w:rsid w:val="00147D07"/>
    <w:rsid w:val="00147E57"/>
    <w:rsid w:val="00150400"/>
    <w:rsid w:val="00150C44"/>
    <w:rsid w:val="00150FC8"/>
    <w:rsid w:val="001517E5"/>
    <w:rsid w:val="0015221D"/>
    <w:rsid w:val="001523CF"/>
    <w:rsid w:val="001523E7"/>
    <w:rsid w:val="00153038"/>
    <w:rsid w:val="001539A1"/>
    <w:rsid w:val="0015451B"/>
    <w:rsid w:val="0015590C"/>
    <w:rsid w:val="001559BD"/>
    <w:rsid w:val="0015610E"/>
    <w:rsid w:val="00156330"/>
    <w:rsid w:val="001571F5"/>
    <w:rsid w:val="00162989"/>
    <w:rsid w:val="001643BC"/>
    <w:rsid w:val="001650B5"/>
    <w:rsid w:val="00165537"/>
    <w:rsid w:val="00165B65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4E82"/>
    <w:rsid w:val="00176D80"/>
    <w:rsid w:val="0017724A"/>
    <w:rsid w:val="0017729D"/>
    <w:rsid w:val="00177394"/>
    <w:rsid w:val="001775DB"/>
    <w:rsid w:val="00177AE8"/>
    <w:rsid w:val="0018016F"/>
    <w:rsid w:val="001811B5"/>
    <w:rsid w:val="0018220D"/>
    <w:rsid w:val="00182A50"/>
    <w:rsid w:val="001837FA"/>
    <w:rsid w:val="00184000"/>
    <w:rsid w:val="00184915"/>
    <w:rsid w:val="00184E36"/>
    <w:rsid w:val="00185E6F"/>
    <w:rsid w:val="00185F81"/>
    <w:rsid w:val="00186455"/>
    <w:rsid w:val="00186AEB"/>
    <w:rsid w:val="00186D35"/>
    <w:rsid w:val="00186FDD"/>
    <w:rsid w:val="00191493"/>
    <w:rsid w:val="00192C33"/>
    <w:rsid w:val="00193D15"/>
    <w:rsid w:val="00194B29"/>
    <w:rsid w:val="0019555D"/>
    <w:rsid w:val="0019569B"/>
    <w:rsid w:val="00195E62"/>
    <w:rsid w:val="0019644F"/>
    <w:rsid w:val="001976AC"/>
    <w:rsid w:val="001A0072"/>
    <w:rsid w:val="001A179F"/>
    <w:rsid w:val="001A18AC"/>
    <w:rsid w:val="001A25C1"/>
    <w:rsid w:val="001A2992"/>
    <w:rsid w:val="001A3179"/>
    <w:rsid w:val="001A318D"/>
    <w:rsid w:val="001A3A0E"/>
    <w:rsid w:val="001A3B63"/>
    <w:rsid w:val="001A3FA8"/>
    <w:rsid w:val="001A5C91"/>
    <w:rsid w:val="001A60F3"/>
    <w:rsid w:val="001A6A45"/>
    <w:rsid w:val="001A6CBF"/>
    <w:rsid w:val="001A75E5"/>
    <w:rsid w:val="001A77A9"/>
    <w:rsid w:val="001B1B00"/>
    <w:rsid w:val="001B1DFF"/>
    <w:rsid w:val="001B235E"/>
    <w:rsid w:val="001B2698"/>
    <w:rsid w:val="001B32A0"/>
    <w:rsid w:val="001B4138"/>
    <w:rsid w:val="001B4380"/>
    <w:rsid w:val="001B4A20"/>
    <w:rsid w:val="001B541F"/>
    <w:rsid w:val="001B566B"/>
    <w:rsid w:val="001B5CB1"/>
    <w:rsid w:val="001B7477"/>
    <w:rsid w:val="001B76AA"/>
    <w:rsid w:val="001B7A06"/>
    <w:rsid w:val="001C042A"/>
    <w:rsid w:val="001C059F"/>
    <w:rsid w:val="001C2D5E"/>
    <w:rsid w:val="001C2DA0"/>
    <w:rsid w:val="001C314A"/>
    <w:rsid w:val="001C431C"/>
    <w:rsid w:val="001C472A"/>
    <w:rsid w:val="001D055A"/>
    <w:rsid w:val="001D0D7F"/>
    <w:rsid w:val="001D128A"/>
    <w:rsid w:val="001D1354"/>
    <w:rsid w:val="001D15E3"/>
    <w:rsid w:val="001D1DDB"/>
    <w:rsid w:val="001D349E"/>
    <w:rsid w:val="001D4825"/>
    <w:rsid w:val="001D4D86"/>
    <w:rsid w:val="001D6534"/>
    <w:rsid w:val="001D681B"/>
    <w:rsid w:val="001D6A7A"/>
    <w:rsid w:val="001D72FC"/>
    <w:rsid w:val="001D7B38"/>
    <w:rsid w:val="001D7E46"/>
    <w:rsid w:val="001E0546"/>
    <w:rsid w:val="001E1C9E"/>
    <w:rsid w:val="001E2855"/>
    <w:rsid w:val="001E2AC2"/>
    <w:rsid w:val="001E2E35"/>
    <w:rsid w:val="001E3FBD"/>
    <w:rsid w:val="001E4094"/>
    <w:rsid w:val="001E5CCB"/>
    <w:rsid w:val="001E5CCC"/>
    <w:rsid w:val="001E65B6"/>
    <w:rsid w:val="001E6E3B"/>
    <w:rsid w:val="001F0471"/>
    <w:rsid w:val="001F22E1"/>
    <w:rsid w:val="001F281E"/>
    <w:rsid w:val="001F28A1"/>
    <w:rsid w:val="001F2D24"/>
    <w:rsid w:val="001F3215"/>
    <w:rsid w:val="001F3451"/>
    <w:rsid w:val="001F50C6"/>
    <w:rsid w:val="001F5BA5"/>
    <w:rsid w:val="001F732D"/>
    <w:rsid w:val="00200139"/>
    <w:rsid w:val="002004FE"/>
    <w:rsid w:val="00200820"/>
    <w:rsid w:val="00200C65"/>
    <w:rsid w:val="00201ECF"/>
    <w:rsid w:val="0020273F"/>
    <w:rsid w:val="0020294A"/>
    <w:rsid w:val="0020299F"/>
    <w:rsid w:val="00202B1F"/>
    <w:rsid w:val="00202D30"/>
    <w:rsid w:val="002030EC"/>
    <w:rsid w:val="00203F41"/>
    <w:rsid w:val="00204851"/>
    <w:rsid w:val="00204976"/>
    <w:rsid w:val="002049DA"/>
    <w:rsid w:val="0020593B"/>
    <w:rsid w:val="002059A1"/>
    <w:rsid w:val="00206EB7"/>
    <w:rsid w:val="00210317"/>
    <w:rsid w:val="00210720"/>
    <w:rsid w:val="00210F09"/>
    <w:rsid w:val="002114C1"/>
    <w:rsid w:val="00212E20"/>
    <w:rsid w:val="00212E9D"/>
    <w:rsid w:val="00213141"/>
    <w:rsid w:val="0021323C"/>
    <w:rsid w:val="0021412C"/>
    <w:rsid w:val="00214D40"/>
    <w:rsid w:val="00215E7C"/>
    <w:rsid w:val="00216007"/>
    <w:rsid w:val="00216043"/>
    <w:rsid w:val="0021647E"/>
    <w:rsid w:val="00216B46"/>
    <w:rsid w:val="00217158"/>
    <w:rsid w:val="00217CA0"/>
    <w:rsid w:val="00217DF8"/>
    <w:rsid w:val="0022010B"/>
    <w:rsid w:val="00220256"/>
    <w:rsid w:val="00220731"/>
    <w:rsid w:val="00221177"/>
    <w:rsid w:val="002217B8"/>
    <w:rsid w:val="00221E9B"/>
    <w:rsid w:val="00222938"/>
    <w:rsid w:val="00223F53"/>
    <w:rsid w:val="00224C40"/>
    <w:rsid w:val="00224D2F"/>
    <w:rsid w:val="00224E2C"/>
    <w:rsid w:val="0022541C"/>
    <w:rsid w:val="0022649A"/>
    <w:rsid w:val="00226F1B"/>
    <w:rsid w:val="002278C1"/>
    <w:rsid w:val="00227EF4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7514"/>
    <w:rsid w:val="00237B21"/>
    <w:rsid w:val="00241083"/>
    <w:rsid w:val="00241BAB"/>
    <w:rsid w:val="00244439"/>
    <w:rsid w:val="0024480B"/>
    <w:rsid w:val="00247126"/>
    <w:rsid w:val="002474D1"/>
    <w:rsid w:val="002548E9"/>
    <w:rsid w:val="00255547"/>
    <w:rsid w:val="00256098"/>
    <w:rsid w:val="00256A57"/>
    <w:rsid w:val="00257DC1"/>
    <w:rsid w:val="00260546"/>
    <w:rsid w:val="002619C1"/>
    <w:rsid w:val="00261F4B"/>
    <w:rsid w:val="00261FB5"/>
    <w:rsid w:val="00262706"/>
    <w:rsid w:val="00263129"/>
    <w:rsid w:val="00263665"/>
    <w:rsid w:val="00264D9E"/>
    <w:rsid w:val="00264E0F"/>
    <w:rsid w:val="002664A4"/>
    <w:rsid w:val="00266700"/>
    <w:rsid w:val="0026751E"/>
    <w:rsid w:val="002701FB"/>
    <w:rsid w:val="00270639"/>
    <w:rsid w:val="00270F61"/>
    <w:rsid w:val="00270FD2"/>
    <w:rsid w:val="0027134B"/>
    <w:rsid w:val="002722B5"/>
    <w:rsid w:val="0027657F"/>
    <w:rsid w:val="00276A44"/>
    <w:rsid w:val="002803C9"/>
    <w:rsid w:val="00280ACF"/>
    <w:rsid w:val="00280E8A"/>
    <w:rsid w:val="00281E22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081"/>
    <w:rsid w:val="0029261B"/>
    <w:rsid w:val="00293337"/>
    <w:rsid w:val="00294200"/>
    <w:rsid w:val="002946A8"/>
    <w:rsid w:val="00294CB1"/>
    <w:rsid w:val="00295884"/>
    <w:rsid w:val="00295E5C"/>
    <w:rsid w:val="002969EC"/>
    <w:rsid w:val="00296DBB"/>
    <w:rsid w:val="002A0349"/>
    <w:rsid w:val="002A1F4E"/>
    <w:rsid w:val="002A4899"/>
    <w:rsid w:val="002A520E"/>
    <w:rsid w:val="002A57BA"/>
    <w:rsid w:val="002A6DB2"/>
    <w:rsid w:val="002A6DC5"/>
    <w:rsid w:val="002A75D3"/>
    <w:rsid w:val="002B0296"/>
    <w:rsid w:val="002B0AE1"/>
    <w:rsid w:val="002B0C91"/>
    <w:rsid w:val="002B116E"/>
    <w:rsid w:val="002B1213"/>
    <w:rsid w:val="002B17A5"/>
    <w:rsid w:val="002B1D6F"/>
    <w:rsid w:val="002B224E"/>
    <w:rsid w:val="002B2917"/>
    <w:rsid w:val="002B5E6D"/>
    <w:rsid w:val="002B6844"/>
    <w:rsid w:val="002B7658"/>
    <w:rsid w:val="002C0C8D"/>
    <w:rsid w:val="002C0CF4"/>
    <w:rsid w:val="002C1A64"/>
    <w:rsid w:val="002C2130"/>
    <w:rsid w:val="002C297D"/>
    <w:rsid w:val="002C34D4"/>
    <w:rsid w:val="002C5905"/>
    <w:rsid w:val="002C5BBA"/>
    <w:rsid w:val="002C5CB9"/>
    <w:rsid w:val="002C5DAA"/>
    <w:rsid w:val="002D07DC"/>
    <w:rsid w:val="002D09C2"/>
    <w:rsid w:val="002D1F55"/>
    <w:rsid w:val="002D37EC"/>
    <w:rsid w:val="002D3C53"/>
    <w:rsid w:val="002D4A87"/>
    <w:rsid w:val="002D4D80"/>
    <w:rsid w:val="002D57C8"/>
    <w:rsid w:val="002D70EF"/>
    <w:rsid w:val="002D745A"/>
    <w:rsid w:val="002D7812"/>
    <w:rsid w:val="002E05CD"/>
    <w:rsid w:val="002E1777"/>
    <w:rsid w:val="002E1E9E"/>
    <w:rsid w:val="002E327B"/>
    <w:rsid w:val="002E3ADB"/>
    <w:rsid w:val="002E3BB2"/>
    <w:rsid w:val="002E425B"/>
    <w:rsid w:val="002E5ADB"/>
    <w:rsid w:val="002E5CE0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13EE"/>
    <w:rsid w:val="002F2705"/>
    <w:rsid w:val="002F29E6"/>
    <w:rsid w:val="002F3A9C"/>
    <w:rsid w:val="002F42E9"/>
    <w:rsid w:val="002F462E"/>
    <w:rsid w:val="002F47B1"/>
    <w:rsid w:val="002F5DFA"/>
    <w:rsid w:val="002F5EDA"/>
    <w:rsid w:val="002F72DC"/>
    <w:rsid w:val="002F736D"/>
    <w:rsid w:val="00301770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C96"/>
    <w:rsid w:val="00307D92"/>
    <w:rsid w:val="00310C9C"/>
    <w:rsid w:val="003114CA"/>
    <w:rsid w:val="00311BFD"/>
    <w:rsid w:val="003125D8"/>
    <w:rsid w:val="00312833"/>
    <w:rsid w:val="00312ADF"/>
    <w:rsid w:val="00313D78"/>
    <w:rsid w:val="003142F1"/>
    <w:rsid w:val="00315460"/>
    <w:rsid w:val="00315477"/>
    <w:rsid w:val="003168D4"/>
    <w:rsid w:val="00316C5A"/>
    <w:rsid w:val="00317F28"/>
    <w:rsid w:val="003207BF"/>
    <w:rsid w:val="00320BD7"/>
    <w:rsid w:val="00321361"/>
    <w:rsid w:val="00321977"/>
    <w:rsid w:val="00321B1C"/>
    <w:rsid w:val="0032216A"/>
    <w:rsid w:val="003222D5"/>
    <w:rsid w:val="00324464"/>
    <w:rsid w:val="0032463B"/>
    <w:rsid w:val="00324FAF"/>
    <w:rsid w:val="003260F3"/>
    <w:rsid w:val="0032632C"/>
    <w:rsid w:val="00326FAF"/>
    <w:rsid w:val="00330942"/>
    <w:rsid w:val="003312AA"/>
    <w:rsid w:val="00331B43"/>
    <w:rsid w:val="00331E9F"/>
    <w:rsid w:val="003329F5"/>
    <w:rsid w:val="00332C0D"/>
    <w:rsid w:val="00333B7E"/>
    <w:rsid w:val="0033467F"/>
    <w:rsid w:val="00334EB1"/>
    <w:rsid w:val="0033542C"/>
    <w:rsid w:val="0033581F"/>
    <w:rsid w:val="00335B3A"/>
    <w:rsid w:val="003375DA"/>
    <w:rsid w:val="003401DE"/>
    <w:rsid w:val="003403AF"/>
    <w:rsid w:val="00340C97"/>
    <w:rsid w:val="0034142A"/>
    <w:rsid w:val="00341912"/>
    <w:rsid w:val="00341AB6"/>
    <w:rsid w:val="0034353F"/>
    <w:rsid w:val="003435CE"/>
    <w:rsid w:val="003438CA"/>
    <w:rsid w:val="0034573A"/>
    <w:rsid w:val="0034667E"/>
    <w:rsid w:val="0034737A"/>
    <w:rsid w:val="00347509"/>
    <w:rsid w:val="00347DB3"/>
    <w:rsid w:val="00347EB2"/>
    <w:rsid w:val="00350B12"/>
    <w:rsid w:val="00351DEB"/>
    <w:rsid w:val="003521BB"/>
    <w:rsid w:val="00352748"/>
    <w:rsid w:val="003529A9"/>
    <w:rsid w:val="00353466"/>
    <w:rsid w:val="00353912"/>
    <w:rsid w:val="00354BCB"/>
    <w:rsid w:val="003551EB"/>
    <w:rsid w:val="003556B6"/>
    <w:rsid w:val="00360298"/>
    <w:rsid w:val="00361200"/>
    <w:rsid w:val="00362459"/>
    <w:rsid w:val="003643D2"/>
    <w:rsid w:val="00364DB8"/>
    <w:rsid w:val="00365290"/>
    <w:rsid w:val="00366E25"/>
    <w:rsid w:val="00366EA2"/>
    <w:rsid w:val="00366EED"/>
    <w:rsid w:val="00367B73"/>
    <w:rsid w:val="00367BC7"/>
    <w:rsid w:val="003709BA"/>
    <w:rsid w:val="00371A9B"/>
    <w:rsid w:val="003723EF"/>
    <w:rsid w:val="0037315A"/>
    <w:rsid w:val="00373AC6"/>
    <w:rsid w:val="00373EB1"/>
    <w:rsid w:val="00374615"/>
    <w:rsid w:val="00375975"/>
    <w:rsid w:val="00376256"/>
    <w:rsid w:val="0037785A"/>
    <w:rsid w:val="00377A42"/>
    <w:rsid w:val="00380797"/>
    <w:rsid w:val="003807FE"/>
    <w:rsid w:val="00380915"/>
    <w:rsid w:val="00381E83"/>
    <w:rsid w:val="003832E4"/>
    <w:rsid w:val="003841B9"/>
    <w:rsid w:val="0038560C"/>
    <w:rsid w:val="0038678C"/>
    <w:rsid w:val="00387B87"/>
    <w:rsid w:val="0039063F"/>
    <w:rsid w:val="00390979"/>
    <w:rsid w:val="00391C11"/>
    <w:rsid w:val="0039229C"/>
    <w:rsid w:val="00392642"/>
    <w:rsid w:val="003928E7"/>
    <w:rsid w:val="0039307E"/>
    <w:rsid w:val="00393F38"/>
    <w:rsid w:val="00394646"/>
    <w:rsid w:val="00394D94"/>
    <w:rsid w:val="00395357"/>
    <w:rsid w:val="00395E1E"/>
    <w:rsid w:val="00395E46"/>
    <w:rsid w:val="00395FC4"/>
    <w:rsid w:val="00396952"/>
    <w:rsid w:val="00396B52"/>
    <w:rsid w:val="0039714F"/>
    <w:rsid w:val="003978C3"/>
    <w:rsid w:val="00397BA4"/>
    <w:rsid w:val="00397D9B"/>
    <w:rsid w:val="003A0620"/>
    <w:rsid w:val="003A187E"/>
    <w:rsid w:val="003A1A61"/>
    <w:rsid w:val="003A1BBF"/>
    <w:rsid w:val="003A2C9F"/>
    <w:rsid w:val="003A2CDB"/>
    <w:rsid w:val="003A3316"/>
    <w:rsid w:val="003A451C"/>
    <w:rsid w:val="003A69BC"/>
    <w:rsid w:val="003A7637"/>
    <w:rsid w:val="003B002C"/>
    <w:rsid w:val="003B1A11"/>
    <w:rsid w:val="003B1C27"/>
    <w:rsid w:val="003B357D"/>
    <w:rsid w:val="003B3E8E"/>
    <w:rsid w:val="003B4391"/>
    <w:rsid w:val="003B4F2E"/>
    <w:rsid w:val="003B5BDD"/>
    <w:rsid w:val="003B5F79"/>
    <w:rsid w:val="003B649B"/>
    <w:rsid w:val="003B6A76"/>
    <w:rsid w:val="003B710A"/>
    <w:rsid w:val="003B71E6"/>
    <w:rsid w:val="003B7216"/>
    <w:rsid w:val="003B7935"/>
    <w:rsid w:val="003C0956"/>
    <w:rsid w:val="003C0F88"/>
    <w:rsid w:val="003C1016"/>
    <w:rsid w:val="003C147D"/>
    <w:rsid w:val="003C31F3"/>
    <w:rsid w:val="003C3880"/>
    <w:rsid w:val="003C39A5"/>
    <w:rsid w:val="003C3BB4"/>
    <w:rsid w:val="003C3C5B"/>
    <w:rsid w:val="003C48D6"/>
    <w:rsid w:val="003C4F7D"/>
    <w:rsid w:val="003C4F90"/>
    <w:rsid w:val="003C5A0E"/>
    <w:rsid w:val="003C62BE"/>
    <w:rsid w:val="003D05C3"/>
    <w:rsid w:val="003D1278"/>
    <w:rsid w:val="003D15DF"/>
    <w:rsid w:val="003D21C5"/>
    <w:rsid w:val="003D28C9"/>
    <w:rsid w:val="003D37D1"/>
    <w:rsid w:val="003D3D46"/>
    <w:rsid w:val="003D5440"/>
    <w:rsid w:val="003D656B"/>
    <w:rsid w:val="003D6A75"/>
    <w:rsid w:val="003D78E6"/>
    <w:rsid w:val="003E0B08"/>
    <w:rsid w:val="003E10BE"/>
    <w:rsid w:val="003E1747"/>
    <w:rsid w:val="003E2424"/>
    <w:rsid w:val="003E365A"/>
    <w:rsid w:val="003E3BDF"/>
    <w:rsid w:val="003E40E9"/>
    <w:rsid w:val="003E490E"/>
    <w:rsid w:val="003E581D"/>
    <w:rsid w:val="003E5824"/>
    <w:rsid w:val="003E6EC4"/>
    <w:rsid w:val="003E6FA3"/>
    <w:rsid w:val="003E74FB"/>
    <w:rsid w:val="003E7528"/>
    <w:rsid w:val="003F110B"/>
    <w:rsid w:val="003F12EB"/>
    <w:rsid w:val="003F2F99"/>
    <w:rsid w:val="003F3B26"/>
    <w:rsid w:val="003F46E7"/>
    <w:rsid w:val="003F49DF"/>
    <w:rsid w:val="003F54E0"/>
    <w:rsid w:val="003F5ACE"/>
    <w:rsid w:val="003F6E65"/>
    <w:rsid w:val="003F7320"/>
    <w:rsid w:val="004009F3"/>
    <w:rsid w:val="004011E6"/>
    <w:rsid w:val="004016FB"/>
    <w:rsid w:val="004018A5"/>
    <w:rsid w:val="004024AA"/>
    <w:rsid w:val="004026AF"/>
    <w:rsid w:val="00402B07"/>
    <w:rsid w:val="00402E74"/>
    <w:rsid w:val="004030B5"/>
    <w:rsid w:val="004034C3"/>
    <w:rsid w:val="0040403A"/>
    <w:rsid w:val="00404609"/>
    <w:rsid w:val="00405EE5"/>
    <w:rsid w:val="00406621"/>
    <w:rsid w:val="0040751D"/>
    <w:rsid w:val="00407C78"/>
    <w:rsid w:val="004110A3"/>
    <w:rsid w:val="00411240"/>
    <w:rsid w:val="00411422"/>
    <w:rsid w:val="004115DD"/>
    <w:rsid w:val="00411EBC"/>
    <w:rsid w:val="004123AD"/>
    <w:rsid w:val="004127B3"/>
    <w:rsid w:val="004129C9"/>
    <w:rsid w:val="00415268"/>
    <w:rsid w:val="00415A31"/>
    <w:rsid w:val="00416B31"/>
    <w:rsid w:val="00417175"/>
    <w:rsid w:val="00417AD9"/>
    <w:rsid w:val="004209F3"/>
    <w:rsid w:val="00421534"/>
    <w:rsid w:val="00421ED9"/>
    <w:rsid w:val="00423E5C"/>
    <w:rsid w:val="0042431E"/>
    <w:rsid w:val="0042500A"/>
    <w:rsid w:val="004259C0"/>
    <w:rsid w:val="0042652E"/>
    <w:rsid w:val="004266FD"/>
    <w:rsid w:val="0042673B"/>
    <w:rsid w:val="00427E00"/>
    <w:rsid w:val="00432751"/>
    <w:rsid w:val="00432D67"/>
    <w:rsid w:val="004331DA"/>
    <w:rsid w:val="00434F6C"/>
    <w:rsid w:val="0043536C"/>
    <w:rsid w:val="00437107"/>
    <w:rsid w:val="00437677"/>
    <w:rsid w:val="00441871"/>
    <w:rsid w:val="0044278B"/>
    <w:rsid w:val="004441F7"/>
    <w:rsid w:val="00444C19"/>
    <w:rsid w:val="004450CF"/>
    <w:rsid w:val="004462B8"/>
    <w:rsid w:val="004462FE"/>
    <w:rsid w:val="00446E80"/>
    <w:rsid w:val="00447699"/>
    <w:rsid w:val="0045051A"/>
    <w:rsid w:val="004509FC"/>
    <w:rsid w:val="0045109C"/>
    <w:rsid w:val="004513DE"/>
    <w:rsid w:val="00451581"/>
    <w:rsid w:val="004522C0"/>
    <w:rsid w:val="00452F80"/>
    <w:rsid w:val="00453459"/>
    <w:rsid w:val="004538B6"/>
    <w:rsid w:val="004540EE"/>
    <w:rsid w:val="00455297"/>
    <w:rsid w:val="0045560F"/>
    <w:rsid w:val="0045658D"/>
    <w:rsid w:val="004571E0"/>
    <w:rsid w:val="00457CE0"/>
    <w:rsid w:val="00461342"/>
    <w:rsid w:val="004631B0"/>
    <w:rsid w:val="004634DF"/>
    <w:rsid w:val="00464935"/>
    <w:rsid w:val="00464AD5"/>
    <w:rsid w:val="004651D7"/>
    <w:rsid w:val="00465562"/>
    <w:rsid w:val="00466B14"/>
    <w:rsid w:val="00467BCF"/>
    <w:rsid w:val="004700A4"/>
    <w:rsid w:val="00470A59"/>
    <w:rsid w:val="0047186A"/>
    <w:rsid w:val="00472446"/>
    <w:rsid w:val="0047266C"/>
    <w:rsid w:val="00472932"/>
    <w:rsid w:val="00473BFE"/>
    <w:rsid w:val="0047419E"/>
    <w:rsid w:val="00475264"/>
    <w:rsid w:val="00476664"/>
    <w:rsid w:val="00476E60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4E2"/>
    <w:rsid w:val="00483AE4"/>
    <w:rsid w:val="00484AEC"/>
    <w:rsid w:val="00485055"/>
    <w:rsid w:val="0048509F"/>
    <w:rsid w:val="004850F3"/>
    <w:rsid w:val="00486059"/>
    <w:rsid w:val="00487222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367F"/>
    <w:rsid w:val="0049400D"/>
    <w:rsid w:val="004941F9"/>
    <w:rsid w:val="00494E14"/>
    <w:rsid w:val="004950C6"/>
    <w:rsid w:val="004960AF"/>
    <w:rsid w:val="004962F0"/>
    <w:rsid w:val="00497665"/>
    <w:rsid w:val="00497938"/>
    <w:rsid w:val="00497AA7"/>
    <w:rsid w:val="004A2725"/>
    <w:rsid w:val="004A3358"/>
    <w:rsid w:val="004A3A9E"/>
    <w:rsid w:val="004A3C38"/>
    <w:rsid w:val="004A3E09"/>
    <w:rsid w:val="004A4866"/>
    <w:rsid w:val="004A498A"/>
    <w:rsid w:val="004A5256"/>
    <w:rsid w:val="004A535D"/>
    <w:rsid w:val="004A676C"/>
    <w:rsid w:val="004A700A"/>
    <w:rsid w:val="004A7D7A"/>
    <w:rsid w:val="004B02E1"/>
    <w:rsid w:val="004B09A8"/>
    <w:rsid w:val="004B140E"/>
    <w:rsid w:val="004B1506"/>
    <w:rsid w:val="004B18B5"/>
    <w:rsid w:val="004B1981"/>
    <w:rsid w:val="004B2712"/>
    <w:rsid w:val="004B2938"/>
    <w:rsid w:val="004B32EE"/>
    <w:rsid w:val="004B41C6"/>
    <w:rsid w:val="004B46A8"/>
    <w:rsid w:val="004B4CBB"/>
    <w:rsid w:val="004B574C"/>
    <w:rsid w:val="004B6195"/>
    <w:rsid w:val="004B70B2"/>
    <w:rsid w:val="004B7E1C"/>
    <w:rsid w:val="004B7FA1"/>
    <w:rsid w:val="004C0298"/>
    <w:rsid w:val="004C0725"/>
    <w:rsid w:val="004C26E2"/>
    <w:rsid w:val="004C3E83"/>
    <w:rsid w:val="004C485B"/>
    <w:rsid w:val="004C4C7D"/>
    <w:rsid w:val="004C51EB"/>
    <w:rsid w:val="004C576B"/>
    <w:rsid w:val="004D028F"/>
    <w:rsid w:val="004D06E0"/>
    <w:rsid w:val="004D179E"/>
    <w:rsid w:val="004D3896"/>
    <w:rsid w:val="004D3A27"/>
    <w:rsid w:val="004D5F85"/>
    <w:rsid w:val="004D6E5E"/>
    <w:rsid w:val="004D7136"/>
    <w:rsid w:val="004D7DEF"/>
    <w:rsid w:val="004E01F6"/>
    <w:rsid w:val="004E24F4"/>
    <w:rsid w:val="004E281A"/>
    <w:rsid w:val="004E3022"/>
    <w:rsid w:val="004E4954"/>
    <w:rsid w:val="004E5C23"/>
    <w:rsid w:val="004E5DD5"/>
    <w:rsid w:val="004E6011"/>
    <w:rsid w:val="004E652E"/>
    <w:rsid w:val="004E6BF1"/>
    <w:rsid w:val="004F11B2"/>
    <w:rsid w:val="004F2991"/>
    <w:rsid w:val="004F3380"/>
    <w:rsid w:val="004F36FC"/>
    <w:rsid w:val="004F394A"/>
    <w:rsid w:val="004F51D7"/>
    <w:rsid w:val="004F56A2"/>
    <w:rsid w:val="004F5A06"/>
    <w:rsid w:val="004F5D0E"/>
    <w:rsid w:val="00500BBF"/>
    <w:rsid w:val="00500D5C"/>
    <w:rsid w:val="005010E0"/>
    <w:rsid w:val="005011B4"/>
    <w:rsid w:val="005016D5"/>
    <w:rsid w:val="00501941"/>
    <w:rsid w:val="005027AA"/>
    <w:rsid w:val="0050396C"/>
    <w:rsid w:val="0050402E"/>
    <w:rsid w:val="005041A3"/>
    <w:rsid w:val="00504A3F"/>
    <w:rsid w:val="00505C74"/>
    <w:rsid w:val="00506D8F"/>
    <w:rsid w:val="00506E2E"/>
    <w:rsid w:val="00507561"/>
    <w:rsid w:val="0051161A"/>
    <w:rsid w:val="00512D32"/>
    <w:rsid w:val="005138AB"/>
    <w:rsid w:val="00513C11"/>
    <w:rsid w:val="00513CC6"/>
    <w:rsid w:val="005140F2"/>
    <w:rsid w:val="005145BD"/>
    <w:rsid w:val="00514A9B"/>
    <w:rsid w:val="0052011D"/>
    <w:rsid w:val="0052013D"/>
    <w:rsid w:val="005204F1"/>
    <w:rsid w:val="00520F81"/>
    <w:rsid w:val="005215DF"/>
    <w:rsid w:val="005226D1"/>
    <w:rsid w:val="0052350C"/>
    <w:rsid w:val="0052365C"/>
    <w:rsid w:val="00523D29"/>
    <w:rsid w:val="00526CE4"/>
    <w:rsid w:val="00526D9E"/>
    <w:rsid w:val="00527032"/>
    <w:rsid w:val="00527F23"/>
    <w:rsid w:val="005302A5"/>
    <w:rsid w:val="00530440"/>
    <w:rsid w:val="00531BF6"/>
    <w:rsid w:val="00531F20"/>
    <w:rsid w:val="00532332"/>
    <w:rsid w:val="00532AD2"/>
    <w:rsid w:val="00532D73"/>
    <w:rsid w:val="005332A4"/>
    <w:rsid w:val="00534F2C"/>
    <w:rsid w:val="005369D5"/>
    <w:rsid w:val="00536FA2"/>
    <w:rsid w:val="005371B2"/>
    <w:rsid w:val="00537586"/>
    <w:rsid w:val="0053760C"/>
    <w:rsid w:val="00540204"/>
    <w:rsid w:val="005405A3"/>
    <w:rsid w:val="005405D7"/>
    <w:rsid w:val="00542038"/>
    <w:rsid w:val="00542129"/>
    <w:rsid w:val="00544191"/>
    <w:rsid w:val="00544418"/>
    <w:rsid w:val="00544C14"/>
    <w:rsid w:val="00545599"/>
    <w:rsid w:val="00545B2A"/>
    <w:rsid w:val="005463C5"/>
    <w:rsid w:val="00546631"/>
    <w:rsid w:val="0054673A"/>
    <w:rsid w:val="00547735"/>
    <w:rsid w:val="005478D8"/>
    <w:rsid w:val="005517A9"/>
    <w:rsid w:val="005538D1"/>
    <w:rsid w:val="005544EC"/>
    <w:rsid w:val="00554C12"/>
    <w:rsid w:val="00555859"/>
    <w:rsid w:val="00556014"/>
    <w:rsid w:val="00556C7E"/>
    <w:rsid w:val="00560201"/>
    <w:rsid w:val="00560241"/>
    <w:rsid w:val="005610CE"/>
    <w:rsid w:val="005614D4"/>
    <w:rsid w:val="00561B92"/>
    <w:rsid w:val="00561DF4"/>
    <w:rsid w:val="00562112"/>
    <w:rsid w:val="005622FE"/>
    <w:rsid w:val="0056290A"/>
    <w:rsid w:val="00562A24"/>
    <w:rsid w:val="00562E0E"/>
    <w:rsid w:val="00563AF5"/>
    <w:rsid w:val="00564DD3"/>
    <w:rsid w:val="00565757"/>
    <w:rsid w:val="00565ACB"/>
    <w:rsid w:val="00565D52"/>
    <w:rsid w:val="005660D5"/>
    <w:rsid w:val="00567D1E"/>
    <w:rsid w:val="00570814"/>
    <w:rsid w:val="00570A56"/>
    <w:rsid w:val="0057266C"/>
    <w:rsid w:val="00573091"/>
    <w:rsid w:val="005730B2"/>
    <w:rsid w:val="00573723"/>
    <w:rsid w:val="00573C3C"/>
    <w:rsid w:val="00573D8E"/>
    <w:rsid w:val="00573F2C"/>
    <w:rsid w:val="005756DF"/>
    <w:rsid w:val="00577E54"/>
    <w:rsid w:val="00580358"/>
    <w:rsid w:val="00580D29"/>
    <w:rsid w:val="005814EC"/>
    <w:rsid w:val="00581BCE"/>
    <w:rsid w:val="00582E52"/>
    <w:rsid w:val="00583FD9"/>
    <w:rsid w:val="0058487A"/>
    <w:rsid w:val="00586503"/>
    <w:rsid w:val="005876C4"/>
    <w:rsid w:val="005905A3"/>
    <w:rsid w:val="00590AC5"/>
    <w:rsid w:val="00591E74"/>
    <w:rsid w:val="0059280A"/>
    <w:rsid w:val="00593A01"/>
    <w:rsid w:val="00593DA0"/>
    <w:rsid w:val="00594606"/>
    <w:rsid w:val="00594CEF"/>
    <w:rsid w:val="005968DB"/>
    <w:rsid w:val="005969C4"/>
    <w:rsid w:val="0059748B"/>
    <w:rsid w:val="005A0530"/>
    <w:rsid w:val="005A0E5A"/>
    <w:rsid w:val="005A105A"/>
    <w:rsid w:val="005A13AB"/>
    <w:rsid w:val="005A1674"/>
    <w:rsid w:val="005A1B3A"/>
    <w:rsid w:val="005A1C43"/>
    <w:rsid w:val="005A1CF0"/>
    <w:rsid w:val="005A23CB"/>
    <w:rsid w:val="005A33A1"/>
    <w:rsid w:val="005A4677"/>
    <w:rsid w:val="005A52F8"/>
    <w:rsid w:val="005A5A32"/>
    <w:rsid w:val="005A6DFE"/>
    <w:rsid w:val="005B028B"/>
    <w:rsid w:val="005B03FD"/>
    <w:rsid w:val="005B11D5"/>
    <w:rsid w:val="005B229F"/>
    <w:rsid w:val="005B28DE"/>
    <w:rsid w:val="005B2DDB"/>
    <w:rsid w:val="005B2F04"/>
    <w:rsid w:val="005B4085"/>
    <w:rsid w:val="005B4AEC"/>
    <w:rsid w:val="005B51E2"/>
    <w:rsid w:val="005B55C0"/>
    <w:rsid w:val="005B6574"/>
    <w:rsid w:val="005B773B"/>
    <w:rsid w:val="005B7F89"/>
    <w:rsid w:val="005C1004"/>
    <w:rsid w:val="005C1318"/>
    <w:rsid w:val="005C153D"/>
    <w:rsid w:val="005C18EA"/>
    <w:rsid w:val="005C29CB"/>
    <w:rsid w:val="005C30A1"/>
    <w:rsid w:val="005C422E"/>
    <w:rsid w:val="005C61D8"/>
    <w:rsid w:val="005C672C"/>
    <w:rsid w:val="005C6C94"/>
    <w:rsid w:val="005C71AB"/>
    <w:rsid w:val="005D02A2"/>
    <w:rsid w:val="005D0532"/>
    <w:rsid w:val="005D1E25"/>
    <w:rsid w:val="005D2AEA"/>
    <w:rsid w:val="005D2BF7"/>
    <w:rsid w:val="005D3C4A"/>
    <w:rsid w:val="005D5821"/>
    <w:rsid w:val="005D58F6"/>
    <w:rsid w:val="005D6667"/>
    <w:rsid w:val="005D79B3"/>
    <w:rsid w:val="005D7B4F"/>
    <w:rsid w:val="005D7F41"/>
    <w:rsid w:val="005E0289"/>
    <w:rsid w:val="005E03B7"/>
    <w:rsid w:val="005E071B"/>
    <w:rsid w:val="005E0D62"/>
    <w:rsid w:val="005E0ECA"/>
    <w:rsid w:val="005E129D"/>
    <w:rsid w:val="005E1C98"/>
    <w:rsid w:val="005E246A"/>
    <w:rsid w:val="005E3605"/>
    <w:rsid w:val="005E3FC1"/>
    <w:rsid w:val="005E450B"/>
    <w:rsid w:val="005E58C7"/>
    <w:rsid w:val="005E5D28"/>
    <w:rsid w:val="005F0B9D"/>
    <w:rsid w:val="005F1012"/>
    <w:rsid w:val="005F14AB"/>
    <w:rsid w:val="005F2343"/>
    <w:rsid w:val="005F5890"/>
    <w:rsid w:val="005F6BE4"/>
    <w:rsid w:val="006004BD"/>
    <w:rsid w:val="00600553"/>
    <w:rsid w:val="00601BE0"/>
    <w:rsid w:val="00602924"/>
    <w:rsid w:val="006029D8"/>
    <w:rsid w:val="0060301E"/>
    <w:rsid w:val="00603D16"/>
    <w:rsid w:val="006043DA"/>
    <w:rsid w:val="00604C73"/>
    <w:rsid w:val="00604E25"/>
    <w:rsid w:val="006055E3"/>
    <w:rsid w:val="0060562A"/>
    <w:rsid w:val="00605D4F"/>
    <w:rsid w:val="006075CE"/>
    <w:rsid w:val="0060766D"/>
    <w:rsid w:val="00610E45"/>
    <w:rsid w:val="0061183F"/>
    <w:rsid w:val="00612301"/>
    <w:rsid w:val="00612E40"/>
    <w:rsid w:val="00614E3A"/>
    <w:rsid w:val="00615706"/>
    <w:rsid w:val="0061592D"/>
    <w:rsid w:val="00615958"/>
    <w:rsid w:val="00616683"/>
    <w:rsid w:val="006168D7"/>
    <w:rsid w:val="00616F87"/>
    <w:rsid w:val="00617839"/>
    <w:rsid w:val="0062056D"/>
    <w:rsid w:val="00621556"/>
    <w:rsid w:val="006225FC"/>
    <w:rsid w:val="00623389"/>
    <w:rsid w:val="00624212"/>
    <w:rsid w:val="00625581"/>
    <w:rsid w:val="00625B85"/>
    <w:rsid w:val="00626440"/>
    <w:rsid w:val="00627053"/>
    <w:rsid w:val="0062747C"/>
    <w:rsid w:val="00630A43"/>
    <w:rsid w:val="006318ED"/>
    <w:rsid w:val="00632A2E"/>
    <w:rsid w:val="00632F17"/>
    <w:rsid w:val="00633641"/>
    <w:rsid w:val="0063388D"/>
    <w:rsid w:val="00634329"/>
    <w:rsid w:val="006358D1"/>
    <w:rsid w:val="00635942"/>
    <w:rsid w:val="00635EF9"/>
    <w:rsid w:val="00635F3E"/>
    <w:rsid w:val="00636DAD"/>
    <w:rsid w:val="00636FBE"/>
    <w:rsid w:val="006375D7"/>
    <w:rsid w:val="00637F3E"/>
    <w:rsid w:val="006400C6"/>
    <w:rsid w:val="0064052E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50CA0"/>
    <w:rsid w:val="00652765"/>
    <w:rsid w:val="00652B8B"/>
    <w:rsid w:val="006539E8"/>
    <w:rsid w:val="00653DEB"/>
    <w:rsid w:val="0065509A"/>
    <w:rsid w:val="00655665"/>
    <w:rsid w:val="0065636C"/>
    <w:rsid w:val="00657CB7"/>
    <w:rsid w:val="0066274D"/>
    <w:rsid w:val="00662CCF"/>
    <w:rsid w:val="0066398F"/>
    <w:rsid w:val="0066404A"/>
    <w:rsid w:val="00664113"/>
    <w:rsid w:val="0066481F"/>
    <w:rsid w:val="00664F62"/>
    <w:rsid w:val="0066506B"/>
    <w:rsid w:val="00665D23"/>
    <w:rsid w:val="006667B5"/>
    <w:rsid w:val="00670BEB"/>
    <w:rsid w:val="00671BEC"/>
    <w:rsid w:val="006724F4"/>
    <w:rsid w:val="006725F2"/>
    <w:rsid w:val="00673537"/>
    <w:rsid w:val="00673924"/>
    <w:rsid w:val="00674197"/>
    <w:rsid w:val="006745CD"/>
    <w:rsid w:val="00674CF5"/>
    <w:rsid w:val="00675274"/>
    <w:rsid w:val="00676E82"/>
    <w:rsid w:val="006772FA"/>
    <w:rsid w:val="006775FF"/>
    <w:rsid w:val="00677A52"/>
    <w:rsid w:val="00680480"/>
    <w:rsid w:val="00681772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FCB"/>
    <w:rsid w:val="00690E9D"/>
    <w:rsid w:val="006919DC"/>
    <w:rsid w:val="006925FC"/>
    <w:rsid w:val="00692FEA"/>
    <w:rsid w:val="0069486F"/>
    <w:rsid w:val="006948AA"/>
    <w:rsid w:val="00694E2F"/>
    <w:rsid w:val="006954D3"/>
    <w:rsid w:val="00695A70"/>
    <w:rsid w:val="00696C21"/>
    <w:rsid w:val="00696F8D"/>
    <w:rsid w:val="0069731C"/>
    <w:rsid w:val="006A180D"/>
    <w:rsid w:val="006A1CEA"/>
    <w:rsid w:val="006A1F99"/>
    <w:rsid w:val="006A2422"/>
    <w:rsid w:val="006A4802"/>
    <w:rsid w:val="006A5D10"/>
    <w:rsid w:val="006A6D55"/>
    <w:rsid w:val="006A6DEA"/>
    <w:rsid w:val="006B1B63"/>
    <w:rsid w:val="006B2C2C"/>
    <w:rsid w:val="006B347E"/>
    <w:rsid w:val="006B431E"/>
    <w:rsid w:val="006B43D5"/>
    <w:rsid w:val="006B4675"/>
    <w:rsid w:val="006B5280"/>
    <w:rsid w:val="006B59C0"/>
    <w:rsid w:val="006B5A68"/>
    <w:rsid w:val="006B629B"/>
    <w:rsid w:val="006B6324"/>
    <w:rsid w:val="006B7E86"/>
    <w:rsid w:val="006C0628"/>
    <w:rsid w:val="006C0D6C"/>
    <w:rsid w:val="006C10F7"/>
    <w:rsid w:val="006C1D17"/>
    <w:rsid w:val="006C255A"/>
    <w:rsid w:val="006C4202"/>
    <w:rsid w:val="006C4EE3"/>
    <w:rsid w:val="006C55F5"/>
    <w:rsid w:val="006C5881"/>
    <w:rsid w:val="006C594C"/>
    <w:rsid w:val="006C64B5"/>
    <w:rsid w:val="006C6734"/>
    <w:rsid w:val="006C7465"/>
    <w:rsid w:val="006C7619"/>
    <w:rsid w:val="006C791C"/>
    <w:rsid w:val="006D077B"/>
    <w:rsid w:val="006D0810"/>
    <w:rsid w:val="006D2239"/>
    <w:rsid w:val="006D2DC6"/>
    <w:rsid w:val="006D2E4C"/>
    <w:rsid w:val="006D301B"/>
    <w:rsid w:val="006D30A1"/>
    <w:rsid w:val="006D43DA"/>
    <w:rsid w:val="006D44E1"/>
    <w:rsid w:val="006D6DC2"/>
    <w:rsid w:val="006D782D"/>
    <w:rsid w:val="006E007D"/>
    <w:rsid w:val="006E0C81"/>
    <w:rsid w:val="006E0CFD"/>
    <w:rsid w:val="006E1AE6"/>
    <w:rsid w:val="006E208B"/>
    <w:rsid w:val="006E3A0E"/>
    <w:rsid w:val="006E4082"/>
    <w:rsid w:val="006E4635"/>
    <w:rsid w:val="006E4DF5"/>
    <w:rsid w:val="006E4F7F"/>
    <w:rsid w:val="006E4FE1"/>
    <w:rsid w:val="006E6209"/>
    <w:rsid w:val="006E72A1"/>
    <w:rsid w:val="006E7842"/>
    <w:rsid w:val="006E7D63"/>
    <w:rsid w:val="006E7E6F"/>
    <w:rsid w:val="006F00A5"/>
    <w:rsid w:val="006F2284"/>
    <w:rsid w:val="006F3064"/>
    <w:rsid w:val="006F4581"/>
    <w:rsid w:val="006F5B09"/>
    <w:rsid w:val="006F6435"/>
    <w:rsid w:val="006F67F0"/>
    <w:rsid w:val="006F6B15"/>
    <w:rsid w:val="006F7A04"/>
    <w:rsid w:val="006F7F44"/>
    <w:rsid w:val="007005F9"/>
    <w:rsid w:val="007021F0"/>
    <w:rsid w:val="0070255B"/>
    <w:rsid w:val="007027CA"/>
    <w:rsid w:val="00702B16"/>
    <w:rsid w:val="007035E0"/>
    <w:rsid w:val="00703BD9"/>
    <w:rsid w:val="00704466"/>
    <w:rsid w:val="00704A1C"/>
    <w:rsid w:val="0070691B"/>
    <w:rsid w:val="007070A5"/>
    <w:rsid w:val="00707A1B"/>
    <w:rsid w:val="00710119"/>
    <w:rsid w:val="00710CB7"/>
    <w:rsid w:val="00711438"/>
    <w:rsid w:val="00711D22"/>
    <w:rsid w:val="00712460"/>
    <w:rsid w:val="007129EC"/>
    <w:rsid w:val="0071328B"/>
    <w:rsid w:val="00713B91"/>
    <w:rsid w:val="00713C71"/>
    <w:rsid w:val="00713C89"/>
    <w:rsid w:val="00713D6C"/>
    <w:rsid w:val="007146AE"/>
    <w:rsid w:val="00715BD5"/>
    <w:rsid w:val="00716745"/>
    <w:rsid w:val="00716D36"/>
    <w:rsid w:val="007171BE"/>
    <w:rsid w:val="0071786C"/>
    <w:rsid w:val="00720429"/>
    <w:rsid w:val="00721622"/>
    <w:rsid w:val="00721856"/>
    <w:rsid w:val="00722215"/>
    <w:rsid w:val="007231F1"/>
    <w:rsid w:val="007239D1"/>
    <w:rsid w:val="00724330"/>
    <w:rsid w:val="00726BD7"/>
    <w:rsid w:val="00726CA7"/>
    <w:rsid w:val="00726F53"/>
    <w:rsid w:val="007279C1"/>
    <w:rsid w:val="0073047F"/>
    <w:rsid w:val="00730C93"/>
    <w:rsid w:val="0073150F"/>
    <w:rsid w:val="0073233F"/>
    <w:rsid w:val="00732406"/>
    <w:rsid w:val="00732731"/>
    <w:rsid w:val="00732DE1"/>
    <w:rsid w:val="00733201"/>
    <w:rsid w:val="00733599"/>
    <w:rsid w:val="0073412D"/>
    <w:rsid w:val="00734356"/>
    <w:rsid w:val="0073523C"/>
    <w:rsid w:val="00735D49"/>
    <w:rsid w:val="0073651F"/>
    <w:rsid w:val="00737113"/>
    <w:rsid w:val="00737159"/>
    <w:rsid w:val="007376A7"/>
    <w:rsid w:val="00740134"/>
    <w:rsid w:val="007407DE"/>
    <w:rsid w:val="0074175A"/>
    <w:rsid w:val="00741EC5"/>
    <w:rsid w:val="0074234A"/>
    <w:rsid w:val="00742507"/>
    <w:rsid w:val="00742794"/>
    <w:rsid w:val="0074291D"/>
    <w:rsid w:val="00742FF3"/>
    <w:rsid w:val="00743142"/>
    <w:rsid w:val="00743424"/>
    <w:rsid w:val="0074373C"/>
    <w:rsid w:val="0074482D"/>
    <w:rsid w:val="00745360"/>
    <w:rsid w:val="00745810"/>
    <w:rsid w:val="00745B62"/>
    <w:rsid w:val="00745E8C"/>
    <w:rsid w:val="00747E5B"/>
    <w:rsid w:val="00747F87"/>
    <w:rsid w:val="00750159"/>
    <w:rsid w:val="00750995"/>
    <w:rsid w:val="0075110C"/>
    <w:rsid w:val="0075139E"/>
    <w:rsid w:val="0075224A"/>
    <w:rsid w:val="0075596C"/>
    <w:rsid w:val="00756453"/>
    <w:rsid w:val="00756FB4"/>
    <w:rsid w:val="00757F0E"/>
    <w:rsid w:val="00760188"/>
    <w:rsid w:val="00760E89"/>
    <w:rsid w:val="0076105F"/>
    <w:rsid w:val="007628FB"/>
    <w:rsid w:val="00762995"/>
    <w:rsid w:val="00762F80"/>
    <w:rsid w:val="0076491E"/>
    <w:rsid w:val="00764C28"/>
    <w:rsid w:val="0076595A"/>
    <w:rsid w:val="0076629B"/>
    <w:rsid w:val="00766E16"/>
    <w:rsid w:val="007673FE"/>
    <w:rsid w:val="0076768F"/>
    <w:rsid w:val="00770C81"/>
    <w:rsid w:val="00770DA1"/>
    <w:rsid w:val="0077176A"/>
    <w:rsid w:val="00771AD7"/>
    <w:rsid w:val="00771BD7"/>
    <w:rsid w:val="00772D47"/>
    <w:rsid w:val="00772DEB"/>
    <w:rsid w:val="0077343F"/>
    <w:rsid w:val="00773557"/>
    <w:rsid w:val="007745C3"/>
    <w:rsid w:val="00775B67"/>
    <w:rsid w:val="00775DB0"/>
    <w:rsid w:val="0077647A"/>
    <w:rsid w:val="007768F6"/>
    <w:rsid w:val="00776D82"/>
    <w:rsid w:val="00776E25"/>
    <w:rsid w:val="007771EB"/>
    <w:rsid w:val="00780A6B"/>
    <w:rsid w:val="00780F71"/>
    <w:rsid w:val="007810EF"/>
    <w:rsid w:val="00781C58"/>
    <w:rsid w:val="00781D53"/>
    <w:rsid w:val="007825CB"/>
    <w:rsid w:val="007839AA"/>
    <w:rsid w:val="007857F0"/>
    <w:rsid w:val="007904FC"/>
    <w:rsid w:val="00792904"/>
    <w:rsid w:val="007938E8"/>
    <w:rsid w:val="0079400D"/>
    <w:rsid w:val="00795B34"/>
    <w:rsid w:val="007961FA"/>
    <w:rsid w:val="0079633F"/>
    <w:rsid w:val="00796EF8"/>
    <w:rsid w:val="00797D54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582"/>
    <w:rsid w:val="007A660F"/>
    <w:rsid w:val="007A6A7C"/>
    <w:rsid w:val="007A7818"/>
    <w:rsid w:val="007A7E78"/>
    <w:rsid w:val="007B0DD0"/>
    <w:rsid w:val="007B1185"/>
    <w:rsid w:val="007B17DC"/>
    <w:rsid w:val="007B27B3"/>
    <w:rsid w:val="007B331E"/>
    <w:rsid w:val="007B440B"/>
    <w:rsid w:val="007B440F"/>
    <w:rsid w:val="007B5BCA"/>
    <w:rsid w:val="007B61A0"/>
    <w:rsid w:val="007B64B8"/>
    <w:rsid w:val="007B6D16"/>
    <w:rsid w:val="007B6D9E"/>
    <w:rsid w:val="007B7A03"/>
    <w:rsid w:val="007C092B"/>
    <w:rsid w:val="007C0D6A"/>
    <w:rsid w:val="007C164B"/>
    <w:rsid w:val="007C2E06"/>
    <w:rsid w:val="007C2EAA"/>
    <w:rsid w:val="007C2ED9"/>
    <w:rsid w:val="007C3129"/>
    <w:rsid w:val="007C3C35"/>
    <w:rsid w:val="007C403A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D0D3B"/>
    <w:rsid w:val="007D13DA"/>
    <w:rsid w:val="007D157C"/>
    <w:rsid w:val="007D1A61"/>
    <w:rsid w:val="007D1F5F"/>
    <w:rsid w:val="007D1FFF"/>
    <w:rsid w:val="007D37E5"/>
    <w:rsid w:val="007D445C"/>
    <w:rsid w:val="007D4859"/>
    <w:rsid w:val="007D4958"/>
    <w:rsid w:val="007D5DC6"/>
    <w:rsid w:val="007D6E6D"/>
    <w:rsid w:val="007D7DA9"/>
    <w:rsid w:val="007E051C"/>
    <w:rsid w:val="007E13AD"/>
    <w:rsid w:val="007E1783"/>
    <w:rsid w:val="007E17DB"/>
    <w:rsid w:val="007E2C8E"/>
    <w:rsid w:val="007E3579"/>
    <w:rsid w:val="007E38D8"/>
    <w:rsid w:val="007E3AAF"/>
    <w:rsid w:val="007E49EA"/>
    <w:rsid w:val="007E528F"/>
    <w:rsid w:val="007E5818"/>
    <w:rsid w:val="007E646B"/>
    <w:rsid w:val="007E65EA"/>
    <w:rsid w:val="007E6FEC"/>
    <w:rsid w:val="007E7E90"/>
    <w:rsid w:val="007F0067"/>
    <w:rsid w:val="007F0B64"/>
    <w:rsid w:val="007F0EAF"/>
    <w:rsid w:val="007F1416"/>
    <w:rsid w:val="007F1430"/>
    <w:rsid w:val="007F2F5B"/>
    <w:rsid w:val="007F3434"/>
    <w:rsid w:val="007F34B1"/>
    <w:rsid w:val="007F3DCD"/>
    <w:rsid w:val="007F4617"/>
    <w:rsid w:val="007F5EBD"/>
    <w:rsid w:val="007F642E"/>
    <w:rsid w:val="007F6FD1"/>
    <w:rsid w:val="007F7845"/>
    <w:rsid w:val="008000F6"/>
    <w:rsid w:val="00800328"/>
    <w:rsid w:val="00801218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CFC"/>
    <w:rsid w:val="00810081"/>
    <w:rsid w:val="008113A9"/>
    <w:rsid w:val="0081181D"/>
    <w:rsid w:val="00813D20"/>
    <w:rsid w:val="00813EEC"/>
    <w:rsid w:val="0081412D"/>
    <w:rsid w:val="008151ED"/>
    <w:rsid w:val="008155AB"/>
    <w:rsid w:val="008157D8"/>
    <w:rsid w:val="0081594C"/>
    <w:rsid w:val="00816AC6"/>
    <w:rsid w:val="00816EE2"/>
    <w:rsid w:val="008170A8"/>
    <w:rsid w:val="00820698"/>
    <w:rsid w:val="00821872"/>
    <w:rsid w:val="0082223D"/>
    <w:rsid w:val="008225E9"/>
    <w:rsid w:val="00823724"/>
    <w:rsid w:val="00823D98"/>
    <w:rsid w:val="00823F19"/>
    <w:rsid w:val="008257E5"/>
    <w:rsid w:val="008264B8"/>
    <w:rsid w:val="008279E4"/>
    <w:rsid w:val="008304FA"/>
    <w:rsid w:val="00830BBC"/>
    <w:rsid w:val="0083143F"/>
    <w:rsid w:val="008316D4"/>
    <w:rsid w:val="008324AB"/>
    <w:rsid w:val="0083350C"/>
    <w:rsid w:val="0083635B"/>
    <w:rsid w:val="00836553"/>
    <w:rsid w:val="00836B19"/>
    <w:rsid w:val="00836E99"/>
    <w:rsid w:val="0084004A"/>
    <w:rsid w:val="008404BF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846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0DDA"/>
    <w:rsid w:val="00862325"/>
    <w:rsid w:val="00862647"/>
    <w:rsid w:val="00863888"/>
    <w:rsid w:val="00863A90"/>
    <w:rsid w:val="00863C03"/>
    <w:rsid w:val="00863FBC"/>
    <w:rsid w:val="00864631"/>
    <w:rsid w:val="00865A77"/>
    <w:rsid w:val="008666A6"/>
    <w:rsid w:val="008673D2"/>
    <w:rsid w:val="00867DAE"/>
    <w:rsid w:val="00870635"/>
    <w:rsid w:val="00871289"/>
    <w:rsid w:val="00871477"/>
    <w:rsid w:val="008715C2"/>
    <w:rsid w:val="0087201E"/>
    <w:rsid w:val="00872F2E"/>
    <w:rsid w:val="00873DC9"/>
    <w:rsid w:val="00873FE5"/>
    <w:rsid w:val="00875798"/>
    <w:rsid w:val="00875FA0"/>
    <w:rsid w:val="00876957"/>
    <w:rsid w:val="00876C71"/>
    <w:rsid w:val="00876C86"/>
    <w:rsid w:val="0087709D"/>
    <w:rsid w:val="0087743D"/>
    <w:rsid w:val="00877474"/>
    <w:rsid w:val="008807F1"/>
    <w:rsid w:val="00880944"/>
    <w:rsid w:val="00880C9A"/>
    <w:rsid w:val="0088142B"/>
    <w:rsid w:val="00882735"/>
    <w:rsid w:val="008828C4"/>
    <w:rsid w:val="00883380"/>
    <w:rsid w:val="008834CB"/>
    <w:rsid w:val="008836E5"/>
    <w:rsid w:val="00883730"/>
    <w:rsid w:val="0088395B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277E"/>
    <w:rsid w:val="00892B3F"/>
    <w:rsid w:val="00893A93"/>
    <w:rsid w:val="00893E70"/>
    <w:rsid w:val="00894463"/>
    <w:rsid w:val="00894BF1"/>
    <w:rsid w:val="0089550B"/>
    <w:rsid w:val="00896769"/>
    <w:rsid w:val="0089700D"/>
    <w:rsid w:val="00897F61"/>
    <w:rsid w:val="008A1BB4"/>
    <w:rsid w:val="008A3203"/>
    <w:rsid w:val="008A5222"/>
    <w:rsid w:val="008A5929"/>
    <w:rsid w:val="008A631A"/>
    <w:rsid w:val="008A6398"/>
    <w:rsid w:val="008A69AC"/>
    <w:rsid w:val="008A6CE4"/>
    <w:rsid w:val="008A77E4"/>
    <w:rsid w:val="008B0532"/>
    <w:rsid w:val="008B05DD"/>
    <w:rsid w:val="008B101A"/>
    <w:rsid w:val="008B11AC"/>
    <w:rsid w:val="008B1E95"/>
    <w:rsid w:val="008B1EAA"/>
    <w:rsid w:val="008B25C5"/>
    <w:rsid w:val="008B2C7A"/>
    <w:rsid w:val="008B3205"/>
    <w:rsid w:val="008B35DB"/>
    <w:rsid w:val="008B3D86"/>
    <w:rsid w:val="008B4396"/>
    <w:rsid w:val="008B4F6A"/>
    <w:rsid w:val="008B5B73"/>
    <w:rsid w:val="008B66DA"/>
    <w:rsid w:val="008B6851"/>
    <w:rsid w:val="008B6F00"/>
    <w:rsid w:val="008C1708"/>
    <w:rsid w:val="008C2907"/>
    <w:rsid w:val="008C2D09"/>
    <w:rsid w:val="008C30D3"/>
    <w:rsid w:val="008C328E"/>
    <w:rsid w:val="008C44B7"/>
    <w:rsid w:val="008C46D7"/>
    <w:rsid w:val="008C48EC"/>
    <w:rsid w:val="008C4C01"/>
    <w:rsid w:val="008C511E"/>
    <w:rsid w:val="008C5E82"/>
    <w:rsid w:val="008C72E4"/>
    <w:rsid w:val="008C7FE2"/>
    <w:rsid w:val="008D001C"/>
    <w:rsid w:val="008D0120"/>
    <w:rsid w:val="008D08BD"/>
    <w:rsid w:val="008D280B"/>
    <w:rsid w:val="008D2973"/>
    <w:rsid w:val="008D35C4"/>
    <w:rsid w:val="008D62E4"/>
    <w:rsid w:val="008E0E8C"/>
    <w:rsid w:val="008E2095"/>
    <w:rsid w:val="008E245B"/>
    <w:rsid w:val="008E3072"/>
    <w:rsid w:val="008E3B3B"/>
    <w:rsid w:val="008E4B42"/>
    <w:rsid w:val="008E5A73"/>
    <w:rsid w:val="008E6347"/>
    <w:rsid w:val="008F0010"/>
    <w:rsid w:val="008F0070"/>
    <w:rsid w:val="008F1126"/>
    <w:rsid w:val="008F1254"/>
    <w:rsid w:val="008F1B0B"/>
    <w:rsid w:val="008F2B1B"/>
    <w:rsid w:val="008F3F80"/>
    <w:rsid w:val="008F45FA"/>
    <w:rsid w:val="008F494B"/>
    <w:rsid w:val="008F4D62"/>
    <w:rsid w:val="008F5B89"/>
    <w:rsid w:val="008F6295"/>
    <w:rsid w:val="008F65CC"/>
    <w:rsid w:val="008F7C9A"/>
    <w:rsid w:val="00900B97"/>
    <w:rsid w:val="00903094"/>
    <w:rsid w:val="009039C8"/>
    <w:rsid w:val="00904843"/>
    <w:rsid w:val="0090533B"/>
    <w:rsid w:val="0090601E"/>
    <w:rsid w:val="00906AA4"/>
    <w:rsid w:val="00911251"/>
    <w:rsid w:val="00911456"/>
    <w:rsid w:val="009115AC"/>
    <w:rsid w:val="00911C86"/>
    <w:rsid w:val="0091281C"/>
    <w:rsid w:val="009128AF"/>
    <w:rsid w:val="00912AB1"/>
    <w:rsid w:val="00914B31"/>
    <w:rsid w:val="00914DD3"/>
    <w:rsid w:val="00915E4B"/>
    <w:rsid w:val="00916106"/>
    <w:rsid w:val="00917C55"/>
    <w:rsid w:val="00917EB1"/>
    <w:rsid w:val="00920017"/>
    <w:rsid w:val="00921DD2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3CE"/>
    <w:rsid w:val="00933E9D"/>
    <w:rsid w:val="0093430C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524"/>
    <w:rsid w:val="0095682C"/>
    <w:rsid w:val="00956B8A"/>
    <w:rsid w:val="00956F8D"/>
    <w:rsid w:val="009570AA"/>
    <w:rsid w:val="009571BA"/>
    <w:rsid w:val="00957FB8"/>
    <w:rsid w:val="00960AE1"/>
    <w:rsid w:val="00960CB9"/>
    <w:rsid w:val="00960F4F"/>
    <w:rsid w:val="0096124D"/>
    <w:rsid w:val="00961570"/>
    <w:rsid w:val="009619B2"/>
    <w:rsid w:val="00962F2C"/>
    <w:rsid w:val="00963AEB"/>
    <w:rsid w:val="0096644D"/>
    <w:rsid w:val="0096669D"/>
    <w:rsid w:val="009669D9"/>
    <w:rsid w:val="00970CEF"/>
    <w:rsid w:val="0097220E"/>
    <w:rsid w:val="00973CCA"/>
    <w:rsid w:val="00974CBC"/>
    <w:rsid w:val="00974F7D"/>
    <w:rsid w:val="00975692"/>
    <w:rsid w:val="009757A3"/>
    <w:rsid w:val="0097651B"/>
    <w:rsid w:val="0097653E"/>
    <w:rsid w:val="0098096C"/>
    <w:rsid w:val="009816AE"/>
    <w:rsid w:val="0098177B"/>
    <w:rsid w:val="00981F76"/>
    <w:rsid w:val="00983604"/>
    <w:rsid w:val="00985372"/>
    <w:rsid w:val="009866B2"/>
    <w:rsid w:val="00987C27"/>
    <w:rsid w:val="00987D0D"/>
    <w:rsid w:val="009907D8"/>
    <w:rsid w:val="00992B8C"/>
    <w:rsid w:val="00992C95"/>
    <w:rsid w:val="0099325F"/>
    <w:rsid w:val="0099326C"/>
    <w:rsid w:val="00995525"/>
    <w:rsid w:val="0099562D"/>
    <w:rsid w:val="009963AB"/>
    <w:rsid w:val="00996A98"/>
    <w:rsid w:val="009971BA"/>
    <w:rsid w:val="009A052B"/>
    <w:rsid w:val="009A080F"/>
    <w:rsid w:val="009A1751"/>
    <w:rsid w:val="009A1E10"/>
    <w:rsid w:val="009A260C"/>
    <w:rsid w:val="009A2F18"/>
    <w:rsid w:val="009A32F8"/>
    <w:rsid w:val="009A33E0"/>
    <w:rsid w:val="009A3A3E"/>
    <w:rsid w:val="009A41B9"/>
    <w:rsid w:val="009A50C3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2673"/>
    <w:rsid w:val="009B36A4"/>
    <w:rsid w:val="009B39CC"/>
    <w:rsid w:val="009B3FF6"/>
    <w:rsid w:val="009B4037"/>
    <w:rsid w:val="009B47A6"/>
    <w:rsid w:val="009B5D89"/>
    <w:rsid w:val="009B6936"/>
    <w:rsid w:val="009B6A3A"/>
    <w:rsid w:val="009B6F04"/>
    <w:rsid w:val="009B7417"/>
    <w:rsid w:val="009B7ABB"/>
    <w:rsid w:val="009B7EFB"/>
    <w:rsid w:val="009B7EFE"/>
    <w:rsid w:val="009C0835"/>
    <w:rsid w:val="009C1426"/>
    <w:rsid w:val="009C1AF9"/>
    <w:rsid w:val="009C1F40"/>
    <w:rsid w:val="009C1F4F"/>
    <w:rsid w:val="009C2A74"/>
    <w:rsid w:val="009C3DD4"/>
    <w:rsid w:val="009C424E"/>
    <w:rsid w:val="009C45CE"/>
    <w:rsid w:val="009C6A00"/>
    <w:rsid w:val="009C6BFE"/>
    <w:rsid w:val="009C6CC6"/>
    <w:rsid w:val="009C7746"/>
    <w:rsid w:val="009C79EB"/>
    <w:rsid w:val="009C7D52"/>
    <w:rsid w:val="009D018F"/>
    <w:rsid w:val="009D1851"/>
    <w:rsid w:val="009D26C7"/>
    <w:rsid w:val="009D3493"/>
    <w:rsid w:val="009D380B"/>
    <w:rsid w:val="009D397E"/>
    <w:rsid w:val="009D3BBB"/>
    <w:rsid w:val="009D4954"/>
    <w:rsid w:val="009D4FF4"/>
    <w:rsid w:val="009D500D"/>
    <w:rsid w:val="009D5463"/>
    <w:rsid w:val="009D6A65"/>
    <w:rsid w:val="009D6AA0"/>
    <w:rsid w:val="009D7BD9"/>
    <w:rsid w:val="009D7D74"/>
    <w:rsid w:val="009E0ACB"/>
    <w:rsid w:val="009E156B"/>
    <w:rsid w:val="009E2491"/>
    <w:rsid w:val="009E2F6B"/>
    <w:rsid w:val="009E3974"/>
    <w:rsid w:val="009E3D36"/>
    <w:rsid w:val="009E52A7"/>
    <w:rsid w:val="009E5F56"/>
    <w:rsid w:val="009E6936"/>
    <w:rsid w:val="009E6EEC"/>
    <w:rsid w:val="009F00FE"/>
    <w:rsid w:val="009F05F9"/>
    <w:rsid w:val="009F06C4"/>
    <w:rsid w:val="009F07FD"/>
    <w:rsid w:val="009F11C5"/>
    <w:rsid w:val="009F1508"/>
    <w:rsid w:val="009F25E2"/>
    <w:rsid w:val="009F40AE"/>
    <w:rsid w:val="009F45E9"/>
    <w:rsid w:val="009F5463"/>
    <w:rsid w:val="009F5A3E"/>
    <w:rsid w:val="009F5E40"/>
    <w:rsid w:val="009F6CD2"/>
    <w:rsid w:val="009F6FB1"/>
    <w:rsid w:val="00A00B8F"/>
    <w:rsid w:val="00A012E0"/>
    <w:rsid w:val="00A01529"/>
    <w:rsid w:val="00A02713"/>
    <w:rsid w:val="00A02A88"/>
    <w:rsid w:val="00A02EA0"/>
    <w:rsid w:val="00A02FD3"/>
    <w:rsid w:val="00A03928"/>
    <w:rsid w:val="00A039D5"/>
    <w:rsid w:val="00A03DEB"/>
    <w:rsid w:val="00A03F77"/>
    <w:rsid w:val="00A04821"/>
    <w:rsid w:val="00A04EE9"/>
    <w:rsid w:val="00A05852"/>
    <w:rsid w:val="00A06766"/>
    <w:rsid w:val="00A06F68"/>
    <w:rsid w:val="00A0754B"/>
    <w:rsid w:val="00A07C86"/>
    <w:rsid w:val="00A101C6"/>
    <w:rsid w:val="00A11985"/>
    <w:rsid w:val="00A137F9"/>
    <w:rsid w:val="00A13D95"/>
    <w:rsid w:val="00A142FA"/>
    <w:rsid w:val="00A14D55"/>
    <w:rsid w:val="00A14E64"/>
    <w:rsid w:val="00A170FE"/>
    <w:rsid w:val="00A21201"/>
    <w:rsid w:val="00A21227"/>
    <w:rsid w:val="00A226D9"/>
    <w:rsid w:val="00A2393E"/>
    <w:rsid w:val="00A2404D"/>
    <w:rsid w:val="00A24188"/>
    <w:rsid w:val="00A2473E"/>
    <w:rsid w:val="00A24985"/>
    <w:rsid w:val="00A24E36"/>
    <w:rsid w:val="00A25043"/>
    <w:rsid w:val="00A254F3"/>
    <w:rsid w:val="00A26156"/>
    <w:rsid w:val="00A2682B"/>
    <w:rsid w:val="00A26C4D"/>
    <w:rsid w:val="00A26F5F"/>
    <w:rsid w:val="00A27E8C"/>
    <w:rsid w:val="00A27EDF"/>
    <w:rsid w:val="00A3057B"/>
    <w:rsid w:val="00A3115A"/>
    <w:rsid w:val="00A32882"/>
    <w:rsid w:val="00A33530"/>
    <w:rsid w:val="00A33D67"/>
    <w:rsid w:val="00A34B58"/>
    <w:rsid w:val="00A365EC"/>
    <w:rsid w:val="00A37353"/>
    <w:rsid w:val="00A4105B"/>
    <w:rsid w:val="00A41F78"/>
    <w:rsid w:val="00A42508"/>
    <w:rsid w:val="00A44DAD"/>
    <w:rsid w:val="00A45153"/>
    <w:rsid w:val="00A45F0A"/>
    <w:rsid w:val="00A46054"/>
    <w:rsid w:val="00A4663B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60E"/>
    <w:rsid w:val="00A53E0B"/>
    <w:rsid w:val="00A53FC9"/>
    <w:rsid w:val="00A542E3"/>
    <w:rsid w:val="00A54705"/>
    <w:rsid w:val="00A5525B"/>
    <w:rsid w:val="00A55286"/>
    <w:rsid w:val="00A55554"/>
    <w:rsid w:val="00A55BD8"/>
    <w:rsid w:val="00A5680C"/>
    <w:rsid w:val="00A60DB4"/>
    <w:rsid w:val="00A60FD3"/>
    <w:rsid w:val="00A61ABE"/>
    <w:rsid w:val="00A61E42"/>
    <w:rsid w:val="00A6233A"/>
    <w:rsid w:val="00A623B6"/>
    <w:rsid w:val="00A63008"/>
    <w:rsid w:val="00A635BA"/>
    <w:rsid w:val="00A6370B"/>
    <w:rsid w:val="00A639E1"/>
    <w:rsid w:val="00A641F1"/>
    <w:rsid w:val="00A64DC0"/>
    <w:rsid w:val="00A6558E"/>
    <w:rsid w:val="00A65E86"/>
    <w:rsid w:val="00A66069"/>
    <w:rsid w:val="00A664E5"/>
    <w:rsid w:val="00A66862"/>
    <w:rsid w:val="00A6710F"/>
    <w:rsid w:val="00A7025D"/>
    <w:rsid w:val="00A70850"/>
    <w:rsid w:val="00A70EA0"/>
    <w:rsid w:val="00A71401"/>
    <w:rsid w:val="00A720C4"/>
    <w:rsid w:val="00A72178"/>
    <w:rsid w:val="00A72529"/>
    <w:rsid w:val="00A7270F"/>
    <w:rsid w:val="00A73158"/>
    <w:rsid w:val="00A7455D"/>
    <w:rsid w:val="00A75675"/>
    <w:rsid w:val="00A75DFF"/>
    <w:rsid w:val="00A7603B"/>
    <w:rsid w:val="00A76E22"/>
    <w:rsid w:val="00A8002C"/>
    <w:rsid w:val="00A8138D"/>
    <w:rsid w:val="00A81E68"/>
    <w:rsid w:val="00A82A36"/>
    <w:rsid w:val="00A83835"/>
    <w:rsid w:val="00A838E8"/>
    <w:rsid w:val="00A83D09"/>
    <w:rsid w:val="00A847E6"/>
    <w:rsid w:val="00A84912"/>
    <w:rsid w:val="00A84A92"/>
    <w:rsid w:val="00A8660A"/>
    <w:rsid w:val="00A87061"/>
    <w:rsid w:val="00A905BA"/>
    <w:rsid w:val="00A90A65"/>
    <w:rsid w:val="00A90E55"/>
    <w:rsid w:val="00A90F86"/>
    <w:rsid w:val="00A917A1"/>
    <w:rsid w:val="00A92C71"/>
    <w:rsid w:val="00A946D6"/>
    <w:rsid w:val="00A94CB1"/>
    <w:rsid w:val="00A956F9"/>
    <w:rsid w:val="00A95859"/>
    <w:rsid w:val="00A96231"/>
    <w:rsid w:val="00A967A8"/>
    <w:rsid w:val="00A9780E"/>
    <w:rsid w:val="00AA0019"/>
    <w:rsid w:val="00AA0388"/>
    <w:rsid w:val="00AA0FCA"/>
    <w:rsid w:val="00AA18BA"/>
    <w:rsid w:val="00AA1B50"/>
    <w:rsid w:val="00AA2333"/>
    <w:rsid w:val="00AA28CB"/>
    <w:rsid w:val="00AA2CC3"/>
    <w:rsid w:val="00AA2CCC"/>
    <w:rsid w:val="00AA2E98"/>
    <w:rsid w:val="00AA3BA3"/>
    <w:rsid w:val="00AA53E0"/>
    <w:rsid w:val="00AA5EF0"/>
    <w:rsid w:val="00AA6095"/>
    <w:rsid w:val="00AA60B1"/>
    <w:rsid w:val="00AA62E0"/>
    <w:rsid w:val="00AA64D6"/>
    <w:rsid w:val="00AA6A97"/>
    <w:rsid w:val="00AA769D"/>
    <w:rsid w:val="00AA7CAC"/>
    <w:rsid w:val="00AB0023"/>
    <w:rsid w:val="00AB04BA"/>
    <w:rsid w:val="00AB0BAE"/>
    <w:rsid w:val="00AB0E8C"/>
    <w:rsid w:val="00AB11B1"/>
    <w:rsid w:val="00AB1A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B4E"/>
    <w:rsid w:val="00AC437C"/>
    <w:rsid w:val="00AC45B7"/>
    <w:rsid w:val="00AC5699"/>
    <w:rsid w:val="00AC5F4E"/>
    <w:rsid w:val="00AC6955"/>
    <w:rsid w:val="00AC7314"/>
    <w:rsid w:val="00AC7902"/>
    <w:rsid w:val="00AD0BA6"/>
    <w:rsid w:val="00AD1778"/>
    <w:rsid w:val="00AD2B79"/>
    <w:rsid w:val="00AD2E33"/>
    <w:rsid w:val="00AD3542"/>
    <w:rsid w:val="00AD3A66"/>
    <w:rsid w:val="00AD3D3D"/>
    <w:rsid w:val="00AD410E"/>
    <w:rsid w:val="00AD49EC"/>
    <w:rsid w:val="00AD4F1B"/>
    <w:rsid w:val="00AD5988"/>
    <w:rsid w:val="00AD6028"/>
    <w:rsid w:val="00AD72FB"/>
    <w:rsid w:val="00AD7E30"/>
    <w:rsid w:val="00AD7FA5"/>
    <w:rsid w:val="00AE08CE"/>
    <w:rsid w:val="00AE10C3"/>
    <w:rsid w:val="00AE16A8"/>
    <w:rsid w:val="00AE1CE0"/>
    <w:rsid w:val="00AE1DEB"/>
    <w:rsid w:val="00AE1E8A"/>
    <w:rsid w:val="00AE1ECE"/>
    <w:rsid w:val="00AE37C6"/>
    <w:rsid w:val="00AE3F1F"/>
    <w:rsid w:val="00AE4491"/>
    <w:rsid w:val="00AE47D4"/>
    <w:rsid w:val="00AE4EAD"/>
    <w:rsid w:val="00AE5063"/>
    <w:rsid w:val="00AE78E2"/>
    <w:rsid w:val="00AF04BD"/>
    <w:rsid w:val="00AF09AC"/>
    <w:rsid w:val="00AF2033"/>
    <w:rsid w:val="00AF28C5"/>
    <w:rsid w:val="00AF2F47"/>
    <w:rsid w:val="00AF33CB"/>
    <w:rsid w:val="00AF3D1B"/>
    <w:rsid w:val="00AF45C3"/>
    <w:rsid w:val="00AF53DF"/>
    <w:rsid w:val="00AF5A71"/>
    <w:rsid w:val="00AF625E"/>
    <w:rsid w:val="00AF6E6E"/>
    <w:rsid w:val="00AF7EDD"/>
    <w:rsid w:val="00B00414"/>
    <w:rsid w:val="00B00600"/>
    <w:rsid w:val="00B00891"/>
    <w:rsid w:val="00B00C23"/>
    <w:rsid w:val="00B01C9F"/>
    <w:rsid w:val="00B01CCD"/>
    <w:rsid w:val="00B020B7"/>
    <w:rsid w:val="00B0214A"/>
    <w:rsid w:val="00B02418"/>
    <w:rsid w:val="00B02E99"/>
    <w:rsid w:val="00B04347"/>
    <w:rsid w:val="00B04398"/>
    <w:rsid w:val="00B04538"/>
    <w:rsid w:val="00B047F7"/>
    <w:rsid w:val="00B04B74"/>
    <w:rsid w:val="00B04F91"/>
    <w:rsid w:val="00B062BA"/>
    <w:rsid w:val="00B07430"/>
    <w:rsid w:val="00B101BD"/>
    <w:rsid w:val="00B12001"/>
    <w:rsid w:val="00B1203F"/>
    <w:rsid w:val="00B1298B"/>
    <w:rsid w:val="00B12CEC"/>
    <w:rsid w:val="00B13ECF"/>
    <w:rsid w:val="00B13F1A"/>
    <w:rsid w:val="00B14211"/>
    <w:rsid w:val="00B14276"/>
    <w:rsid w:val="00B148A0"/>
    <w:rsid w:val="00B14C22"/>
    <w:rsid w:val="00B14FFA"/>
    <w:rsid w:val="00B172DB"/>
    <w:rsid w:val="00B1774A"/>
    <w:rsid w:val="00B2005B"/>
    <w:rsid w:val="00B235CA"/>
    <w:rsid w:val="00B25A9D"/>
    <w:rsid w:val="00B26A14"/>
    <w:rsid w:val="00B26A61"/>
    <w:rsid w:val="00B27829"/>
    <w:rsid w:val="00B30517"/>
    <w:rsid w:val="00B307C4"/>
    <w:rsid w:val="00B30947"/>
    <w:rsid w:val="00B30FC4"/>
    <w:rsid w:val="00B3255A"/>
    <w:rsid w:val="00B326A1"/>
    <w:rsid w:val="00B32BBE"/>
    <w:rsid w:val="00B33F36"/>
    <w:rsid w:val="00B34A09"/>
    <w:rsid w:val="00B34C1A"/>
    <w:rsid w:val="00B35374"/>
    <w:rsid w:val="00B358EA"/>
    <w:rsid w:val="00B35FDC"/>
    <w:rsid w:val="00B36FB2"/>
    <w:rsid w:val="00B3709E"/>
    <w:rsid w:val="00B371FB"/>
    <w:rsid w:val="00B376B2"/>
    <w:rsid w:val="00B408B7"/>
    <w:rsid w:val="00B40D08"/>
    <w:rsid w:val="00B40EA6"/>
    <w:rsid w:val="00B41598"/>
    <w:rsid w:val="00B418FF"/>
    <w:rsid w:val="00B41F3A"/>
    <w:rsid w:val="00B43AEA"/>
    <w:rsid w:val="00B44054"/>
    <w:rsid w:val="00B44B71"/>
    <w:rsid w:val="00B44DE3"/>
    <w:rsid w:val="00B44E21"/>
    <w:rsid w:val="00B4592B"/>
    <w:rsid w:val="00B46374"/>
    <w:rsid w:val="00B47019"/>
    <w:rsid w:val="00B47ACE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96E"/>
    <w:rsid w:val="00B65E62"/>
    <w:rsid w:val="00B6771C"/>
    <w:rsid w:val="00B679FA"/>
    <w:rsid w:val="00B67ED9"/>
    <w:rsid w:val="00B703E4"/>
    <w:rsid w:val="00B70F65"/>
    <w:rsid w:val="00B71207"/>
    <w:rsid w:val="00B713FD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BDE"/>
    <w:rsid w:val="00B84004"/>
    <w:rsid w:val="00B8433F"/>
    <w:rsid w:val="00B848F1"/>
    <w:rsid w:val="00B84CEA"/>
    <w:rsid w:val="00B853B6"/>
    <w:rsid w:val="00B85741"/>
    <w:rsid w:val="00B8576A"/>
    <w:rsid w:val="00B85B28"/>
    <w:rsid w:val="00B87D9D"/>
    <w:rsid w:val="00B905A2"/>
    <w:rsid w:val="00B90731"/>
    <w:rsid w:val="00B9185F"/>
    <w:rsid w:val="00B93133"/>
    <w:rsid w:val="00B9457C"/>
    <w:rsid w:val="00B94C18"/>
    <w:rsid w:val="00B951A3"/>
    <w:rsid w:val="00B96359"/>
    <w:rsid w:val="00B96790"/>
    <w:rsid w:val="00B969D9"/>
    <w:rsid w:val="00B9764A"/>
    <w:rsid w:val="00B9777D"/>
    <w:rsid w:val="00BA194A"/>
    <w:rsid w:val="00BA1F1F"/>
    <w:rsid w:val="00BA3B58"/>
    <w:rsid w:val="00BA4593"/>
    <w:rsid w:val="00BA50BE"/>
    <w:rsid w:val="00BA574F"/>
    <w:rsid w:val="00BA63F1"/>
    <w:rsid w:val="00BA66F1"/>
    <w:rsid w:val="00BA6CEC"/>
    <w:rsid w:val="00BA7329"/>
    <w:rsid w:val="00BA7C7A"/>
    <w:rsid w:val="00BA7DED"/>
    <w:rsid w:val="00BB00F0"/>
    <w:rsid w:val="00BB0DB5"/>
    <w:rsid w:val="00BB0F6C"/>
    <w:rsid w:val="00BB162A"/>
    <w:rsid w:val="00BB16FB"/>
    <w:rsid w:val="00BB1D83"/>
    <w:rsid w:val="00BB21CF"/>
    <w:rsid w:val="00BB24CB"/>
    <w:rsid w:val="00BB2EB2"/>
    <w:rsid w:val="00BB317D"/>
    <w:rsid w:val="00BB4A91"/>
    <w:rsid w:val="00BB4D02"/>
    <w:rsid w:val="00BB557D"/>
    <w:rsid w:val="00BB6D8F"/>
    <w:rsid w:val="00BB72A4"/>
    <w:rsid w:val="00BB74D8"/>
    <w:rsid w:val="00BB77E6"/>
    <w:rsid w:val="00BC19BF"/>
    <w:rsid w:val="00BC1C51"/>
    <w:rsid w:val="00BC2575"/>
    <w:rsid w:val="00BC3289"/>
    <w:rsid w:val="00BC3C15"/>
    <w:rsid w:val="00BC44E2"/>
    <w:rsid w:val="00BC45F4"/>
    <w:rsid w:val="00BC546B"/>
    <w:rsid w:val="00BC7740"/>
    <w:rsid w:val="00BC776B"/>
    <w:rsid w:val="00BC7C3F"/>
    <w:rsid w:val="00BC7FD8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EBA"/>
    <w:rsid w:val="00BE03C7"/>
    <w:rsid w:val="00BE0CFC"/>
    <w:rsid w:val="00BE0E10"/>
    <w:rsid w:val="00BE2634"/>
    <w:rsid w:val="00BE2BC5"/>
    <w:rsid w:val="00BE3701"/>
    <w:rsid w:val="00BE4305"/>
    <w:rsid w:val="00BE4A64"/>
    <w:rsid w:val="00BE4B7B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37E9"/>
    <w:rsid w:val="00BF46F7"/>
    <w:rsid w:val="00BF5ECC"/>
    <w:rsid w:val="00BF5EF5"/>
    <w:rsid w:val="00BF6F4F"/>
    <w:rsid w:val="00C003BC"/>
    <w:rsid w:val="00C0123F"/>
    <w:rsid w:val="00C01488"/>
    <w:rsid w:val="00C017CB"/>
    <w:rsid w:val="00C01A89"/>
    <w:rsid w:val="00C01B42"/>
    <w:rsid w:val="00C0256F"/>
    <w:rsid w:val="00C0285C"/>
    <w:rsid w:val="00C03FCA"/>
    <w:rsid w:val="00C04506"/>
    <w:rsid w:val="00C04EE5"/>
    <w:rsid w:val="00C052D7"/>
    <w:rsid w:val="00C053BF"/>
    <w:rsid w:val="00C06090"/>
    <w:rsid w:val="00C074D3"/>
    <w:rsid w:val="00C076B8"/>
    <w:rsid w:val="00C07788"/>
    <w:rsid w:val="00C07CB6"/>
    <w:rsid w:val="00C11116"/>
    <w:rsid w:val="00C11338"/>
    <w:rsid w:val="00C13926"/>
    <w:rsid w:val="00C13B1D"/>
    <w:rsid w:val="00C149E1"/>
    <w:rsid w:val="00C153E5"/>
    <w:rsid w:val="00C15FDD"/>
    <w:rsid w:val="00C15FEF"/>
    <w:rsid w:val="00C16733"/>
    <w:rsid w:val="00C17383"/>
    <w:rsid w:val="00C20237"/>
    <w:rsid w:val="00C21493"/>
    <w:rsid w:val="00C21564"/>
    <w:rsid w:val="00C21771"/>
    <w:rsid w:val="00C21790"/>
    <w:rsid w:val="00C2209E"/>
    <w:rsid w:val="00C22E75"/>
    <w:rsid w:val="00C23733"/>
    <w:rsid w:val="00C2573A"/>
    <w:rsid w:val="00C25B2F"/>
    <w:rsid w:val="00C25D5C"/>
    <w:rsid w:val="00C2764D"/>
    <w:rsid w:val="00C30224"/>
    <w:rsid w:val="00C31AD2"/>
    <w:rsid w:val="00C31FB7"/>
    <w:rsid w:val="00C34408"/>
    <w:rsid w:val="00C350B2"/>
    <w:rsid w:val="00C355CA"/>
    <w:rsid w:val="00C3573E"/>
    <w:rsid w:val="00C359E3"/>
    <w:rsid w:val="00C36897"/>
    <w:rsid w:val="00C36DED"/>
    <w:rsid w:val="00C36DFC"/>
    <w:rsid w:val="00C40C85"/>
    <w:rsid w:val="00C40FED"/>
    <w:rsid w:val="00C412F2"/>
    <w:rsid w:val="00C44BEE"/>
    <w:rsid w:val="00C45E8E"/>
    <w:rsid w:val="00C46FFE"/>
    <w:rsid w:val="00C50D1A"/>
    <w:rsid w:val="00C50D6C"/>
    <w:rsid w:val="00C513E2"/>
    <w:rsid w:val="00C52847"/>
    <w:rsid w:val="00C543A8"/>
    <w:rsid w:val="00C55322"/>
    <w:rsid w:val="00C554D4"/>
    <w:rsid w:val="00C55866"/>
    <w:rsid w:val="00C56609"/>
    <w:rsid w:val="00C56825"/>
    <w:rsid w:val="00C56EF9"/>
    <w:rsid w:val="00C57731"/>
    <w:rsid w:val="00C608C6"/>
    <w:rsid w:val="00C61B12"/>
    <w:rsid w:val="00C61F83"/>
    <w:rsid w:val="00C622A0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7B"/>
    <w:rsid w:val="00C73A85"/>
    <w:rsid w:val="00C74F82"/>
    <w:rsid w:val="00C752D4"/>
    <w:rsid w:val="00C76C33"/>
    <w:rsid w:val="00C77470"/>
    <w:rsid w:val="00C80596"/>
    <w:rsid w:val="00C80728"/>
    <w:rsid w:val="00C80EC1"/>
    <w:rsid w:val="00C813CA"/>
    <w:rsid w:val="00C81FC9"/>
    <w:rsid w:val="00C82509"/>
    <w:rsid w:val="00C82E10"/>
    <w:rsid w:val="00C83906"/>
    <w:rsid w:val="00C84494"/>
    <w:rsid w:val="00C855AE"/>
    <w:rsid w:val="00C855E2"/>
    <w:rsid w:val="00C85BA2"/>
    <w:rsid w:val="00C86870"/>
    <w:rsid w:val="00C908BF"/>
    <w:rsid w:val="00C90F4C"/>
    <w:rsid w:val="00C914A2"/>
    <w:rsid w:val="00C92248"/>
    <w:rsid w:val="00C92E74"/>
    <w:rsid w:val="00C93921"/>
    <w:rsid w:val="00C9412B"/>
    <w:rsid w:val="00C94F81"/>
    <w:rsid w:val="00C95692"/>
    <w:rsid w:val="00C95D90"/>
    <w:rsid w:val="00C964C6"/>
    <w:rsid w:val="00C967F5"/>
    <w:rsid w:val="00CA1327"/>
    <w:rsid w:val="00CA227B"/>
    <w:rsid w:val="00CA4810"/>
    <w:rsid w:val="00CA4A5F"/>
    <w:rsid w:val="00CA53B4"/>
    <w:rsid w:val="00CA5608"/>
    <w:rsid w:val="00CA57E4"/>
    <w:rsid w:val="00CA63C5"/>
    <w:rsid w:val="00CA7620"/>
    <w:rsid w:val="00CA793F"/>
    <w:rsid w:val="00CA79A9"/>
    <w:rsid w:val="00CA7B8A"/>
    <w:rsid w:val="00CA7DAD"/>
    <w:rsid w:val="00CA7E80"/>
    <w:rsid w:val="00CB01DC"/>
    <w:rsid w:val="00CB055E"/>
    <w:rsid w:val="00CB22A1"/>
    <w:rsid w:val="00CB2483"/>
    <w:rsid w:val="00CB2E81"/>
    <w:rsid w:val="00CB33AD"/>
    <w:rsid w:val="00CB3AED"/>
    <w:rsid w:val="00CB4B24"/>
    <w:rsid w:val="00CB4D31"/>
    <w:rsid w:val="00CB4F0D"/>
    <w:rsid w:val="00CB5A12"/>
    <w:rsid w:val="00CB5F0F"/>
    <w:rsid w:val="00CB724F"/>
    <w:rsid w:val="00CC034D"/>
    <w:rsid w:val="00CC0DDF"/>
    <w:rsid w:val="00CC1B4C"/>
    <w:rsid w:val="00CC2181"/>
    <w:rsid w:val="00CC2217"/>
    <w:rsid w:val="00CC325E"/>
    <w:rsid w:val="00CC34A5"/>
    <w:rsid w:val="00CC3869"/>
    <w:rsid w:val="00CC3A44"/>
    <w:rsid w:val="00CC3A68"/>
    <w:rsid w:val="00CC3ACC"/>
    <w:rsid w:val="00CC3D9C"/>
    <w:rsid w:val="00CC4676"/>
    <w:rsid w:val="00CC4D66"/>
    <w:rsid w:val="00CC55F1"/>
    <w:rsid w:val="00CC567E"/>
    <w:rsid w:val="00CC624D"/>
    <w:rsid w:val="00CC659F"/>
    <w:rsid w:val="00CC695F"/>
    <w:rsid w:val="00CC6B21"/>
    <w:rsid w:val="00CD022C"/>
    <w:rsid w:val="00CD098C"/>
    <w:rsid w:val="00CD1125"/>
    <w:rsid w:val="00CD2696"/>
    <w:rsid w:val="00CD34EC"/>
    <w:rsid w:val="00CD36A2"/>
    <w:rsid w:val="00CD395E"/>
    <w:rsid w:val="00CD3B71"/>
    <w:rsid w:val="00CD458A"/>
    <w:rsid w:val="00CD4771"/>
    <w:rsid w:val="00CD62E1"/>
    <w:rsid w:val="00CD7766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50B8"/>
    <w:rsid w:val="00CF6067"/>
    <w:rsid w:val="00CF665F"/>
    <w:rsid w:val="00CF76F6"/>
    <w:rsid w:val="00CF7956"/>
    <w:rsid w:val="00CF7F4B"/>
    <w:rsid w:val="00D00092"/>
    <w:rsid w:val="00D00271"/>
    <w:rsid w:val="00D0033B"/>
    <w:rsid w:val="00D00BC5"/>
    <w:rsid w:val="00D00CC6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972"/>
    <w:rsid w:val="00D07C78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6110"/>
    <w:rsid w:val="00D1642B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324C"/>
    <w:rsid w:val="00D232E7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58DA"/>
    <w:rsid w:val="00D35D57"/>
    <w:rsid w:val="00D36EFC"/>
    <w:rsid w:val="00D3711A"/>
    <w:rsid w:val="00D37131"/>
    <w:rsid w:val="00D41208"/>
    <w:rsid w:val="00D41DBB"/>
    <w:rsid w:val="00D421E8"/>
    <w:rsid w:val="00D425F5"/>
    <w:rsid w:val="00D42864"/>
    <w:rsid w:val="00D433A8"/>
    <w:rsid w:val="00D4363A"/>
    <w:rsid w:val="00D4518B"/>
    <w:rsid w:val="00D4524D"/>
    <w:rsid w:val="00D45703"/>
    <w:rsid w:val="00D46BEB"/>
    <w:rsid w:val="00D46D91"/>
    <w:rsid w:val="00D46DF2"/>
    <w:rsid w:val="00D4779D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A22"/>
    <w:rsid w:val="00D56F91"/>
    <w:rsid w:val="00D57EC5"/>
    <w:rsid w:val="00D61C4C"/>
    <w:rsid w:val="00D624DC"/>
    <w:rsid w:val="00D62F5E"/>
    <w:rsid w:val="00D63360"/>
    <w:rsid w:val="00D6398B"/>
    <w:rsid w:val="00D6409A"/>
    <w:rsid w:val="00D64A0A"/>
    <w:rsid w:val="00D64F04"/>
    <w:rsid w:val="00D65F72"/>
    <w:rsid w:val="00D67D19"/>
    <w:rsid w:val="00D67DB8"/>
    <w:rsid w:val="00D715B9"/>
    <w:rsid w:val="00D71CD7"/>
    <w:rsid w:val="00D7334A"/>
    <w:rsid w:val="00D73934"/>
    <w:rsid w:val="00D73E26"/>
    <w:rsid w:val="00D741BA"/>
    <w:rsid w:val="00D74565"/>
    <w:rsid w:val="00D74DFD"/>
    <w:rsid w:val="00D74F0A"/>
    <w:rsid w:val="00D74F16"/>
    <w:rsid w:val="00D75300"/>
    <w:rsid w:val="00D76857"/>
    <w:rsid w:val="00D76E77"/>
    <w:rsid w:val="00D76F4B"/>
    <w:rsid w:val="00D772BE"/>
    <w:rsid w:val="00D77F85"/>
    <w:rsid w:val="00D819FD"/>
    <w:rsid w:val="00D82452"/>
    <w:rsid w:val="00D824C2"/>
    <w:rsid w:val="00D82F85"/>
    <w:rsid w:val="00D82FFD"/>
    <w:rsid w:val="00D830B5"/>
    <w:rsid w:val="00D85E70"/>
    <w:rsid w:val="00D867FC"/>
    <w:rsid w:val="00D869A3"/>
    <w:rsid w:val="00D86D0B"/>
    <w:rsid w:val="00D873ED"/>
    <w:rsid w:val="00D901EC"/>
    <w:rsid w:val="00D90501"/>
    <w:rsid w:val="00D90C53"/>
    <w:rsid w:val="00D918D1"/>
    <w:rsid w:val="00D918FE"/>
    <w:rsid w:val="00D91B75"/>
    <w:rsid w:val="00D92E61"/>
    <w:rsid w:val="00D937AE"/>
    <w:rsid w:val="00D939E8"/>
    <w:rsid w:val="00D93AC6"/>
    <w:rsid w:val="00D941C2"/>
    <w:rsid w:val="00D95C32"/>
    <w:rsid w:val="00D96B4F"/>
    <w:rsid w:val="00DA2345"/>
    <w:rsid w:val="00DA2511"/>
    <w:rsid w:val="00DA25D2"/>
    <w:rsid w:val="00DA37BB"/>
    <w:rsid w:val="00DA519D"/>
    <w:rsid w:val="00DA6116"/>
    <w:rsid w:val="00DA69FE"/>
    <w:rsid w:val="00DA6B2F"/>
    <w:rsid w:val="00DA75B9"/>
    <w:rsid w:val="00DA7B66"/>
    <w:rsid w:val="00DB0AD2"/>
    <w:rsid w:val="00DB15CB"/>
    <w:rsid w:val="00DB27A0"/>
    <w:rsid w:val="00DB30BD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6A5"/>
    <w:rsid w:val="00DC2939"/>
    <w:rsid w:val="00DC3868"/>
    <w:rsid w:val="00DC3A79"/>
    <w:rsid w:val="00DC40AC"/>
    <w:rsid w:val="00DC4202"/>
    <w:rsid w:val="00DC545B"/>
    <w:rsid w:val="00DC591D"/>
    <w:rsid w:val="00DC6F39"/>
    <w:rsid w:val="00DC7E80"/>
    <w:rsid w:val="00DD1260"/>
    <w:rsid w:val="00DD1365"/>
    <w:rsid w:val="00DD14CF"/>
    <w:rsid w:val="00DD31CD"/>
    <w:rsid w:val="00DD33F9"/>
    <w:rsid w:val="00DD3703"/>
    <w:rsid w:val="00DD3A9A"/>
    <w:rsid w:val="00DD50EC"/>
    <w:rsid w:val="00DD73B0"/>
    <w:rsid w:val="00DE0426"/>
    <w:rsid w:val="00DE39A1"/>
    <w:rsid w:val="00DE4461"/>
    <w:rsid w:val="00DE4CBD"/>
    <w:rsid w:val="00DE5650"/>
    <w:rsid w:val="00DE5964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C04"/>
    <w:rsid w:val="00DF4DF7"/>
    <w:rsid w:val="00DF5895"/>
    <w:rsid w:val="00DF6B25"/>
    <w:rsid w:val="00DF6B6E"/>
    <w:rsid w:val="00DF7D1A"/>
    <w:rsid w:val="00E0116D"/>
    <w:rsid w:val="00E014A8"/>
    <w:rsid w:val="00E01DCE"/>
    <w:rsid w:val="00E02111"/>
    <w:rsid w:val="00E0485F"/>
    <w:rsid w:val="00E05239"/>
    <w:rsid w:val="00E0537C"/>
    <w:rsid w:val="00E05DEE"/>
    <w:rsid w:val="00E06DF6"/>
    <w:rsid w:val="00E07120"/>
    <w:rsid w:val="00E0712E"/>
    <w:rsid w:val="00E07276"/>
    <w:rsid w:val="00E115D5"/>
    <w:rsid w:val="00E11A63"/>
    <w:rsid w:val="00E11FE4"/>
    <w:rsid w:val="00E12B13"/>
    <w:rsid w:val="00E12C1E"/>
    <w:rsid w:val="00E12E14"/>
    <w:rsid w:val="00E13268"/>
    <w:rsid w:val="00E135C5"/>
    <w:rsid w:val="00E138B0"/>
    <w:rsid w:val="00E13C74"/>
    <w:rsid w:val="00E14DE5"/>
    <w:rsid w:val="00E15632"/>
    <w:rsid w:val="00E15FA8"/>
    <w:rsid w:val="00E16971"/>
    <w:rsid w:val="00E17E4B"/>
    <w:rsid w:val="00E2049A"/>
    <w:rsid w:val="00E22FCA"/>
    <w:rsid w:val="00E239EB"/>
    <w:rsid w:val="00E24138"/>
    <w:rsid w:val="00E252FE"/>
    <w:rsid w:val="00E258AC"/>
    <w:rsid w:val="00E25F87"/>
    <w:rsid w:val="00E26132"/>
    <w:rsid w:val="00E263C9"/>
    <w:rsid w:val="00E26C2C"/>
    <w:rsid w:val="00E27649"/>
    <w:rsid w:val="00E27667"/>
    <w:rsid w:val="00E30BEB"/>
    <w:rsid w:val="00E30E91"/>
    <w:rsid w:val="00E32C5E"/>
    <w:rsid w:val="00E32E27"/>
    <w:rsid w:val="00E335BB"/>
    <w:rsid w:val="00E33CC3"/>
    <w:rsid w:val="00E33FD2"/>
    <w:rsid w:val="00E345D5"/>
    <w:rsid w:val="00E34C2E"/>
    <w:rsid w:val="00E34E5C"/>
    <w:rsid w:val="00E35A6D"/>
    <w:rsid w:val="00E35A87"/>
    <w:rsid w:val="00E361F3"/>
    <w:rsid w:val="00E362F2"/>
    <w:rsid w:val="00E3642F"/>
    <w:rsid w:val="00E37BAB"/>
    <w:rsid w:val="00E37BC3"/>
    <w:rsid w:val="00E37F0E"/>
    <w:rsid w:val="00E4120A"/>
    <w:rsid w:val="00E41536"/>
    <w:rsid w:val="00E4171C"/>
    <w:rsid w:val="00E41A44"/>
    <w:rsid w:val="00E426AB"/>
    <w:rsid w:val="00E426C0"/>
    <w:rsid w:val="00E42F68"/>
    <w:rsid w:val="00E45195"/>
    <w:rsid w:val="00E45ADA"/>
    <w:rsid w:val="00E45DEF"/>
    <w:rsid w:val="00E50532"/>
    <w:rsid w:val="00E506E8"/>
    <w:rsid w:val="00E513B0"/>
    <w:rsid w:val="00E515BA"/>
    <w:rsid w:val="00E5187D"/>
    <w:rsid w:val="00E53565"/>
    <w:rsid w:val="00E54344"/>
    <w:rsid w:val="00E544F7"/>
    <w:rsid w:val="00E55FF6"/>
    <w:rsid w:val="00E56D66"/>
    <w:rsid w:val="00E60268"/>
    <w:rsid w:val="00E604F1"/>
    <w:rsid w:val="00E61196"/>
    <w:rsid w:val="00E61CC1"/>
    <w:rsid w:val="00E61E64"/>
    <w:rsid w:val="00E623E0"/>
    <w:rsid w:val="00E623EB"/>
    <w:rsid w:val="00E65D1D"/>
    <w:rsid w:val="00E67232"/>
    <w:rsid w:val="00E67B32"/>
    <w:rsid w:val="00E700D4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6E21"/>
    <w:rsid w:val="00E81189"/>
    <w:rsid w:val="00E8125A"/>
    <w:rsid w:val="00E824A1"/>
    <w:rsid w:val="00E8284E"/>
    <w:rsid w:val="00E83447"/>
    <w:rsid w:val="00E838C1"/>
    <w:rsid w:val="00E84DB6"/>
    <w:rsid w:val="00E859D4"/>
    <w:rsid w:val="00E85A48"/>
    <w:rsid w:val="00E87757"/>
    <w:rsid w:val="00E90411"/>
    <w:rsid w:val="00E925A9"/>
    <w:rsid w:val="00E93C68"/>
    <w:rsid w:val="00E9556E"/>
    <w:rsid w:val="00E95611"/>
    <w:rsid w:val="00E961C2"/>
    <w:rsid w:val="00E9693A"/>
    <w:rsid w:val="00E976CB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DCA"/>
    <w:rsid w:val="00EA3EE7"/>
    <w:rsid w:val="00EA3F5C"/>
    <w:rsid w:val="00EA40E4"/>
    <w:rsid w:val="00EA4305"/>
    <w:rsid w:val="00EA4556"/>
    <w:rsid w:val="00EA4FE7"/>
    <w:rsid w:val="00EA5991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B7BE9"/>
    <w:rsid w:val="00EC0924"/>
    <w:rsid w:val="00EC0A4E"/>
    <w:rsid w:val="00EC130A"/>
    <w:rsid w:val="00EC1C54"/>
    <w:rsid w:val="00EC28D7"/>
    <w:rsid w:val="00EC2D9B"/>
    <w:rsid w:val="00EC4C13"/>
    <w:rsid w:val="00EC4C73"/>
    <w:rsid w:val="00EC5DD8"/>
    <w:rsid w:val="00ED0168"/>
    <w:rsid w:val="00ED11C1"/>
    <w:rsid w:val="00ED2110"/>
    <w:rsid w:val="00ED27DE"/>
    <w:rsid w:val="00ED2E60"/>
    <w:rsid w:val="00ED34BC"/>
    <w:rsid w:val="00ED39E4"/>
    <w:rsid w:val="00ED59C8"/>
    <w:rsid w:val="00ED5F93"/>
    <w:rsid w:val="00ED664A"/>
    <w:rsid w:val="00ED6ACC"/>
    <w:rsid w:val="00ED6AE3"/>
    <w:rsid w:val="00ED6DAC"/>
    <w:rsid w:val="00ED7798"/>
    <w:rsid w:val="00ED7D29"/>
    <w:rsid w:val="00ED7D8C"/>
    <w:rsid w:val="00EE0180"/>
    <w:rsid w:val="00EE148D"/>
    <w:rsid w:val="00EE31AB"/>
    <w:rsid w:val="00EE33E6"/>
    <w:rsid w:val="00EE4078"/>
    <w:rsid w:val="00EE46EF"/>
    <w:rsid w:val="00EE47AA"/>
    <w:rsid w:val="00EE49E1"/>
    <w:rsid w:val="00EE6021"/>
    <w:rsid w:val="00EE6520"/>
    <w:rsid w:val="00EF0780"/>
    <w:rsid w:val="00EF1153"/>
    <w:rsid w:val="00EF1357"/>
    <w:rsid w:val="00EF23F5"/>
    <w:rsid w:val="00EF2EF0"/>
    <w:rsid w:val="00EF3C90"/>
    <w:rsid w:val="00EF4473"/>
    <w:rsid w:val="00EF48E9"/>
    <w:rsid w:val="00EF4EDA"/>
    <w:rsid w:val="00EF569E"/>
    <w:rsid w:val="00EF56BE"/>
    <w:rsid w:val="00EF62DA"/>
    <w:rsid w:val="00EF63E7"/>
    <w:rsid w:val="00EF798C"/>
    <w:rsid w:val="00EF7C60"/>
    <w:rsid w:val="00F0009D"/>
    <w:rsid w:val="00F00790"/>
    <w:rsid w:val="00F01BA3"/>
    <w:rsid w:val="00F01CFD"/>
    <w:rsid w:val="00F03B70"/>
    <w:rsid w:val="00F04011"/>
    <w:rsid w:val="00F04394"/>
    <w:rsid w:val="00F04DD9"/>
    <w:rsid w:val="00F051EB"/>
    <w:rsid w:val="00F054A5"/>
    <w:rsid w:val="00F0629D"/>
    <w:rsid w:val="00F06FA2"/>
    <w:rsid w:val="00F07D0D"/>
    <w:rsid w:val="00F10AB4"/>
    <w:rsid w:val="00F11627"/>
    <w:rsid w:val="00F12780"/>
    <w:rsid w:val="00F128A1"/>
    <w:rsid w:val="00F12AC4"/>
    <w:rsid w:val="00F136EF"/>
    <w:rsid w:val="00F142FA"/>
    <w:rsid w:val="00F142FF"/>
    <w:rsid w:val="00F1498F"/>
    <w:rsid w:val="00F1611D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27A2D"/>
    <w:rsid w:val="00F30664"/>
    <w:rsid w:val="00F30AAE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D21"/>
    <w:rsid w:val="00F406DE"/>
    <w:rsid w:val="00F41682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21E"/>
    <w:rsid w:val="00F577F7"/>
    <w:rsid w:val="00F60A0D"/>
    <w:rsid w:val="00F60B92"/>
    <w:rsid w:val="00F6290D"/>
    <w:rsid w:val="00F635A8"/>
    <w:rsid w:val="00F6363F"/>
    <w:rsid w:val="00F63C27"/>
    <w:rsid w:val="00F63D62"/>
    <w:rsid w:val="00F64869"/>
    <w:rsid w:val="00F64B9A"/>
    <w:rsid w:val="00F65934"/>
    <w:rsid w:val="00F660B0"/>
    <w:rsid w:val="00F67681"/>
    <w:rsid w:val="00F67D10"/>
    <w:rsid w:val="00F7125B"/>
    <w:rsid w:val="00F71516"/>
    <w:rsid w:val="00F716CB"/>
    <w:rsid w:val="00F73334"/>
    <w:rsid w:val="00F73393"/>
    <w:rsid w:val="00F73990"/>
    <w:rsid w:val="00F74172"/>
    <w:rsid w:val="00F741B1"/>
    <w:rsid w:val="00F75147"/>
    <w:rsid w:val="00F75761"/>
    <w:rsid w:val="00F76A65"/>
    <w:rsid w:val="00F77CE7"/>
    <w:rsid w:val="00F77CF7"/>
    <w:rsid w:val="00F80949"/>
    <w:rsid w:val="00F80CA8"/>
    <w:rsid w:val="00F80D41"/>
    <w:rsid w:val="00F82196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3100"/>
    <w:rsid w:val="00F942E6"/>
    <w:rsid w:val="00F961A2"/>
    <w:rsid w:val="00F96F38"/>
    <w:rsid w:val="00F97478"/>
    <w:rsid w:val="00FA07E3"/>
    <w:rsid w:val="00FA0C24"/>
    <w:rsid w:val="00FA17AE"/>
    <w:rsid w:val="00FA23F0"/>
    <w:rsid w:val="00FA284E"/>
    <w:rsid w:val="00FA2911"/>
    <w:rsid w:val="00FA2CC3"/>
    <w:rsid w:val="00FA3FB0"/>
    <w:rsid w:val="00FA4267"/>
    <w:rsid w:val="00FA4594"/>
    <w:rsid w:val="00FA483E"/>
    <w:rsid w:val="00FA58D7"/>
    <w:rsid w:val="00FA6B8D"/>
    <w:rsid w:val="00FA6BDD"/>
    <w:rsid w:val="00FB04F3"/>
    <w:rsid w:val="00FB07FD"/>
    <w:rsid w:val="00FB0A0B"/>
    <w:rsid w:val="00FB1C8C"/>
    <w:rsid w:val="00FB23FD"/>
    <w:rsid w:val="00FB3572"/>
    <w:rsid w:val="00FB3DA6"/>
    <w:rsid w:val="00FB73C6"/>
    <w:rsid w:val="00FB7FD9"/>
    <w:rsid w:val="00FC0247"/>
    <w:rsid w:val="00FC1075"/>
    <w:rsid w:val="00FC128E"/>
    <w:rsid w:val="00FC1932"/>
    <w:rsid w:val="00FC220A"/>
    <w:rsid w:val="00FC2EC5"/>
    <w:rsid w:val="00FC4EFC"/>
    <w:rsid w:val="00FC551F"/>
    <w:rsid w:val="00FC5A39"/>
    <w:rsid w:val="00FC657B"/>
    <w:rsid w:val="00FC6D3D"/>
    <w:rsid w:val="00FC7929"/>
    <w:rsid w:val="00FC7D79"/>
    <w:rsid w:val="00FD0800"/>
    <w:rsid w:val="00FD2EB1"/>
    <w:rsid w:val="00FD30AE"/>
    <w:rsid w:val="00FD3AE3"/>
    <w:rsid w:val="00FD3CA2"/>
    <w:rsid w:val="00FD3EDF"/>
    <w:rsid w:val="00FD48BD"/>
    <w:rsid w:val="00FD4C30"/>
    <w:rsid w:val="00FD4D91"/>
    <w:rsid w:val="00FD58CC"/>
    <w:rsid w:val="00FD616F"/>
    <w:rsid w:val="00FE00AC"/>
    <w:rsid w:val="00FE0DC4"/>
    <w:rsid w:val="00FE10D7"/>
    <w:rsid w:val="00FE117E"/>
    <w:rsid w:val="00FE1551"/>
    <w:rsid w:val="00FE1DF4"/>
    <w:rsid w:val="00FE1F9D"/>
    <w:rsid w:val="00FE2469"/>
    <w:rsid w:val="00FE4B29"/>
    <w:rsid w:val="00FE51F8"/>
    <w:rsid w:val="00FE5338"/>
    <w:rsid w:val="00FE57B4"/>
    <w:rsid w:val="00FE60C7"/>
    <w:rsid w:val="00FE6B95"/>
    <w:rsid w:val="00FE6BD5"/>
    <w:rsid w:val="00FE7BD3"/>
    <w:rsid w:val="00FF010B"/>
    <w:rsid w:val="00FF0342"/>
    <w:rsid w:val="00FF041D"/>
    <w:rsid w:val="00FF158A"/>
    <w:rsid w:val="00FF24B6"/>
    <w:rsid w:val="00FF25FC"/>
    <w:rsid w:val="00FF2B63"/>
    <w:rsid w:val="00FF390A"/>
    <w:rsid w:val="00FF4C93"/>
    <w:rsid w:val="00FF5095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203DEE9"/>
  <w15:chartTrackingRefBased/>
  <w15:docId w15:val="{3897AC28-82CC-4B9B-8249-919F15AC8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6B37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F11C5"/>
  </w:style>
  <w:style w:type="character" w:styleId="Odwoanieprzypisudolnego">
    <w:name w:val="footnote reference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andard">
    <w:name w:val="Standard"/>
    <w:qFormat/>
    <w:rsid w:val="00494E14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LZTFRaTlFVThsR2xucDRyRms2d3dUbFc2bGV6azRjR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c6R4WDg8cppPhVTdLhodPhoIKqO1Cya6yBDeezee2vQ=</DigestValue>
      </Reference>
      <Reference URI="#INFO">
        <DigestMethod Algorithm="http://www.w3.org/2001/04/xmlenc#sha256"/>
        <DigestValue>cZyeQpHYLtI+r5qe0xeMFACPxkpyBQc304Tjkv9l2oU=</DigestValue>
      </Reference>
    </SignedInfo>
    <SignatureValue>IXJ7cTBH/2fPNog9C5Hxg/3iXX+hqJ0bnQ37BMoQihA4EJ0p56m5HDdFMI3UUW1IAVALySFOe/4AndzCgHHNAQ==</SignatureValue>
    <Object Id="INFO">
      <ArrayOfString xmlns:xsd="http://www.w3.org/2001/XMLSchema" xmlns:xsi="http://www.w3.org/2001/XMLSchema-instance" xmlns="">
        <string>Ke1Qi9EU8lGlnp4rFk6wwTlW6lezk4cG</string>
      </ArrayOfString>
    </Object>
  </Signature>
</WrappedLabelInfo>
</file>

<file path=customXml/itemProps1.xml><?xml version="1.0" encoding="utf-8"?>
<ds:datastoreItem xmlns:ds="http://schemas.openxmlformats.org/officeDocument/2006/customXml" ds:itemID="{3395A064-58B2-4255-B657-07C0A892FF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E5E0A6-C68B-4941-8D36-6F8CE7C88EC6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32563AF-D5A4-4591-B442-AA750B59E9C5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639</Words>
  <Characters>4169</Characters>
  <Application>Microsoft Office Word</Application>
  <DocSecurity>0</DocSecurity>
  <Lines>173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OS SW</vt:lpstr>
    </vt:vector>
  </TitlesOfParts>
  <Company>JW 3090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 SW</dc:title>
  <dc:subject/>
  <dc:creator>Nowak Anna Teresa</dc:creator>
  <cp:keywords/>
  <cp:lastModifiedBy>Akonom Katarzyna</cp:lastModifiedBy>
  <cp:revision>2</cp:revision>
  <cp:lastPrinted>2025-12-09T11:45:00Z</cp:lastPrinted>
  <dcterms:created xsi:type="dcterms:W3CDTF">2025-12-10T09:19:00Z</dcterms:created>
  <dcterms:modified xsi:type="dcterms:W3CDTF">2025-12-10T09:19:00Z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175a63f8-fff8-40a1-b8aa-2ed31df0ee24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Nowak Anna Teresa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10.11.176.88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